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B5FE" w14:textId="77777777" w:rsidR="006D1EFA" w:rsidRDefault="006D1EFA"/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598AEE91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2EFE0298" w14:textId="2621BE5E" w:rsidR="006D1EFA" w:rsidRDefault="006D1EFA" w:rsidP="006D1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790EA12" w14:textId="6DEF699B" w:rsidR="006D1EFA" w:rsidRPr="006D1EFA" w:rsidRDefault="006D1EFA" w:rsidP="006D1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GÖNYELİ BELEDİYESİNE AİT İKİ SOKAK</w:t>
            </w:r>
            <w:r w:rsidR="002E76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ASFALT KAPLAMA İHALESİ</w:t>
            </w:r>
          </w:p>
          <w:p w14:paraId="540036F7" w14:textId="6D75F021" w:rsidR="0083712D" w:rsidRDefault="00763911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Şht. Yüksel Dereli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Sokak Asfalt kaplama i</w:t>
            </w:r>
            <w:r w:rsidR="006D1E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alesi</w:t>
            </w:r>
            <w:r w:rsidR="0083712D"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22203DF3" w14:textId="745F5190" w:rsidR="0083712D" w:rsidRPr="002E7696" w:rsidRDefault="006D1EFA" w:rsidP="002E769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Ecevit Sokak Asfalt kaplama ihalesi</w:t>
            </w: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9F56998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E0CFA6" w14:textId="2F8EEBB7" w:rsidR="008E0BE7" w:rsidRPr="008A6884" w:rsidRDefault="0083712D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397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/08/2022</w:t>
            </w:r>
          </w:p>
        </w:tc>
      </w:tr>
      <w:tr w:rsidR="008E0BE7" w:rsidRPr="008A6884" w14:paraId="4D39C8EA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41EF13A8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0BD1EBDA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F51B92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32432EDB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3CDDA37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DD583C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232DE1F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7D862522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66944C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F80492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78251BB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860609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1E4B7E04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512E324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744A9012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47DC13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0FA27F15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67F20D3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4BF0CBF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CEB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914AE5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71CD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F3C4A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CCBA1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0C33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3A32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67F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40E884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2424D7F6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04BA715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57698A48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06EAD44F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9DFA09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13214635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F28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50A3C5C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01EEBD9E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7F9BAB6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20AF46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94F85A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AC787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9E5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EAA5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8BC1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5AAC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68DD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CEF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2CEC5B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266C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DBF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C52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191497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6437C55C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B58D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B80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CE72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B7BD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B7A7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2C5E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3D40FA7D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651A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07F92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26238B4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10EB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27AEDBE5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A36A67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9D585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8528FC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619C1F6C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263DD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5F1E280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2F2A21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140DE0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4092FA6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302B8A90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3D6E5750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18732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3E075A6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3B238E6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E1A408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7A9F9A9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116F7D46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7D259A6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26A24A0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3AFF9157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79778E6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5B2121D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7F9F5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B48884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A1AC92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66122B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1FD3A6C8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4E569732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B6D92A3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659F689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F7BEF3A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4095486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3A078A6F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012CBF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AF32EF4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0E5D460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B53FF9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08017AB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5D18EB9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794B27E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0C284B02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00D231A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AC736F9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63B270D5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4E906E6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15E8CA8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EAF483C" w14:textId="77777777" w:rsidR="00EA04FD" w:rsidRDefault="00EA04FD" w:rsidP="007D0BA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804" w:type="dxa"/>
            <w:gridSpan w:val="4"/>
          </w:tcPr>
          <w:p w14:paraId="4572E47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104F719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4F9F748B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346D82E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FE034D4" w14:textId="77777777" w:rsidR="00EA04FD" w:rsidRDefault="00EA04FD" w:rsidP="00EF753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175773DF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6883FB2" w14:textId="77777777" w:rsidR="009D0BD6" w:rsidRDefault="009D0BD6">
      <w:pPr>
        <w:rPr>
          <w:rFonts w:ascii="Century Gothic" w:hAnsi="Century Gothic"/>
        </w:rPr>
      </w:pPr>
    </w:p>
    <w:p w14:paraId="34003953" w14:textId="77777777" w:rsidR="009D62D8" w:rsidRDefault="009D62D8">
      <w:pPr>
        <w:rPr>
          <w:rFonts w:ascii="Century Gothic" w:hAnsi="Century Gothic"/>
        </w:rPr>
      </w:pPr>
    </w:p>
    <w:p w14:paraId="07A3FEB2" w14:textId="799BE2F7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Dülgeroğlu                             Ahmet Yalçın Benli            </w:t>
      </w:r>
      <w:r w:rsidR="007B609F">
        <w:rPr>
          <w:rFonts w:ascii="Century Gothic" w:hAnsi="Century Gothic"/>
        </w:rPr>
        <w:t xml:space="preserve">  </w:t>
      </w:r>
      <w:r w:rsidR="0016257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</w:t>
      </w:r>
      <w:r w:rsidR="007B609F">
        <w:rPr>
          <w:rFonts w:ascii="Century Gothic" w:hAnsi="Century Gothic"/>
        </w:rPr>
        <w:t>Hıfzı Avdan</w:t>
      </w:r>
    </w:p>
    <w:p w14:paraId="396EA877" w14:textId="0D3721A2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Gönyeli Belediyesi                             Gönyeli Belediyesi</w:t>
      </w:r>
      <w:r w:rsidR="00244303">
        <w:rPr>
          <w:rFonts w:ascii="Century Gothic" w:hAnsi="Century Gothic"/>
        </w:rPr>
        <w:t xml:space="preserve">     </w:t>
      </w:r>
      <w:r>
        <w:rPr>
          <w:rFonts w:ascii="Century Gothic" w:hAnsi="Century Gothic"/>
        </w:rPr>
        <w:t xml:space="preserve">                  </w:t>
      </w:r>
      <w:r w:rsidR="00244303" w:rsidRPr="007B609F">
        <w:rPr>
          <w:rFonts w:ascii="Century Gothic" w:hAnsi="Century Gothic"/>
          <w:i/>
          <w:iCs/>
        </w:rPr>
        <w:t>İnşaat Encümeni</w:t>
      </w:r>
    </w:p>
    <w:p w14:paraId="6541A0BD" w14:textId="6EC15636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(Müdür)                                       (Belediyte Başkanı)</w:t>
      </w:r>
      <w:r w:rsidR="00EA04FD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                          </w:t>
      </w:r>
      <w:r w:rsidR="00244303">
        <w:rPr>
          <w:rFonts w:ascii="Century Gothic" w:hAnsi="Century Gothic"/>
        </w:rPr>
        <w:t>(</w:t>
      </w:r>
      <w:r w:rsidR="00162578">
        <w:rPr>
          <w:rFonts w:ascii="Century Gothic" w:hAnsi="Century Gothic"/>
        </w:rPr>
        <w:t>Başkanı</w:t>
      </w:r>
      <w:r w:rsidR="00244303">
        <w:rPr>
          <w:rFonts w:ascii="Century Gothic" w:hAnsi="Century Gothic"/>
        </w:rPr>
        <w:t>)</w:t>
      </w:r>
    </w:p>
    <w:p w14:paraId="21C065C1" w14:textId="77777777" w:rsidR="009D62D8" w:rsidRDefault="009D62D8">
      <w:pPr>
        <w:rPr>
          <w:rFonts w:ascii="Century Gothic" w:hAnsi="Century Gothic"/>
        </w:rPr>
      </w:pPr>
    </w:p>
    <w:p w14:paraId="6D0C5096" w14:textId="77777777" w:rsidR="00AE6D05" w:rsidRDefault="00AE6D05">
      <w:pPr>
        <w:rPr>
          <w:rFonts w:ascii="Century Gothic" w:hAnsi="Century Gothic"/>
        </w:rPr>
      </w:pPr>
    </w:p>
    <w:p w14:paraId="0C7C8288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87"/>
    <w:multiLevelType w:val="hybridMultilevel"/>
    <w:tmpl w:val="9BEAD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22456761">
    <w:abstractNumId w:val="0"/>
  </w:num>
  <w:num w:numId="2" w16cid:durableId="877624520">
    <w:abstractNumId w:val="2"/>
  </w:num>
  <w:num w:numId="3" w16cid:durableId="75243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7D44"/>
    <w:rsid w:val="0006259E"/>
    <w:rsid w:val="000A54A7"/>
    <w:rsid w:val="000E4B45"/>
    <w:rsid w:val="000F38DD"/>
    <w:rsid w:val="001029C8"/>
    <w:rsid w:val="001413B0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6081C"/>
    <w:rsid w:val="002B61C1"/>
    <w:rsid w:val="002B79A9"/>
    <w:rsid w:val="002E7696"/>
    <w:rsid w:val="00306345"/>
    <w:rsid w:val="00330CA3"/>
    <w:rsid w:val="00331E57"/>
    <w:rsid w:val="00340D9D"/>
    <w:rsid w:val="00362001"/>
    <w:rsid w:val="003770F8"/>
    <w:rsid w:val="003849FD"/>
    <w:rsid w:val="00397A95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0551"/>
    <w:rsid w:val="00524AF0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1EFA"/>
    <w:rsid w:val="006D79E2"/>
    <w:rsid w:val="006E1E5B"/>
    <w:rsid w:val="007175E0"/>
    <w:rsid w:val="0075363C"/>
    <w:rsid w:val="00763911"/>
    <w:rsid w:val="007A32D8"/>
    <w:rsid w:val="007B0536"/>
    <w:rsid w:val="007B609F"/>
    <w:rsid w:val="007B6B68"/>
    <w:rsid w:val="007C79D3"/>
    <w:rsid w:val="007D0BAD"/>
    <w:rsid w:val="007E0E54"/>
    <w:rsid w:val="007F7C36"/>
    <w:rsid w:val="00833846"/>
    <w:rsid w:val="0083712D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869F8"/>
    <w:rsid w:val="00BC62ED"/>
    <w:rsid w:val="00BF74B0"/>
    <w:rsid w:val="00C13B2E"/>
    <w:rsid w:val="00C62C78"/>
    <w:rsid w:val="00CD05F1"/>
    <w:rsid w:val="00CD3496"/>
    <w:rsid w:val="00D34A53"/>
    <w:rsid w:val="00D50187"/>
    <w:rsid w:val="00D8626D"/>
    <w:rsid w:val="00DB5992"/>
    <w:rsid w:val="00DC02C3"/>
    <w:rsid w:val="00E0434D"/>
    <w:rsid w:val="00E56D8F"/>
    <w:rsid w:val="00E668F6"/>
    <w:rsid w:val="00E97F46"/>
    <w:rsid w:val="00EA04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B864B"/>
  <w15:docId w15:val="{9BC2B8BD-7F0C-476C-9565-B36302AD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eGrid">
    <w:name w:val="Table Grid"/>
    <w:basedOn w:val="TableNormal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8C323-BE18-4960-A7FA-211852DD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FERRUH DULGEROGLU</cp:lastModifiedBy>
  <cp:revision>10</cp:revision>
  <cp:lastPrinted>2022-08-12T05:08:00Z</cp:lastPrinted>
  <dcterms:created xsi:type="dcterms:W3CDTF">2022-08-09T11:01:00Z</dcterms:created>
  <dcterms:modified xsi:type="dcterms:W3CDTF">2022-08-12T05:08:00Z</dcterms:modified>
</cp:coreProperties>
</file>