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675"/>
        <w:gridCol w:w="1758"/>
        <w:gridCol w:w="1644"/>
        <w:gridCol w:w="857"/>
        <w:gridCol w:w="1553"/>
        <w:gridCol w:w="881"/>
        <w:gridCol w:w="2486"/>
      </w:tblGrid>
      <w:tr w:rsidR="00C87FD1" w:rsidTr="000244B6">
        <w:tc>
          <w:tcPr>
            <w:tcW w:w="9854" w:type="dxa"/>
            <w:gridSpan w:val="7"/>
            <w:tcBorders>
              <w:top w:val="nil"/>
              <w:left w:val="nil"/>
              <w:bottom w:val="nil"/>
              <w:right w:val="nil"/>
            </w:tcBorders>
          </w:tcPr>
          <w:p w:rsidR="003C68B1" w:rsidRPr="000244B6" w:rsidRDefault="000244B6" w:rsidP="003C68B1">
            <w:pPr>
              <w:spacing w:after="360"/>
              <w:jc w:val="center"/>
              <w:rPr>
                <w:rFonts w:ascii="Arial TUR" w:hAnsi="Arial TUR" w:cs="Arial TUR"/>
                <w:b/>
                <w:bCs/>
                <w:sz w:val="40"/>
                <w:szCs w:val="40"/>
              </w:rPr>
            </w:pPr>
            <w:r w:rsidRPr="000244B6">
              <w:rPr>
                <w:rFonts w:ascii="Arial TUR" w:hAnsi="Arial TUR" w:cs="Arial TUR"/>
                <w:b/>
                <w:bCs/>
                <w:sz w:val="40"/>
                <w:szCs w:val="40"/>
              </w:rPr>
              <w:t>KONSORSİYUM</w:t>
            </w:r>
            <w:bookmarkStart w:id="0" w:name="_GoBack"/>
            <w:bookmarkEnd w:id="0"/>
            <w:r w:rsidRPr="000244B6">
              <w:rPr>
                <w:rFonts w:ascii="Arial TUR" w:hAnsi="Arial TUR" w:cs="Arial TUR"/>
                <w:b/>
                <w:bCs/>
                <w:sz w:val="40"/>
                <w:szCs w:val="40"/>
              </w:rPr>
              <w:t xml:space="preserve"> BEYANNAMESİ</w:t>
            </w:r>
          </w:p>
        </w:tc>
      </w:tr>
      <w:tr w:rsidR="000244B6" w:rsidTr="000244B6">
        <w:tc>
          <w:tcPr>
            <w:tcW w:w="9854" w:type="dxa"/>
            <w:gridSpan w:val="7"/>
            <w:tcBorders>
              <w:top w:val="nil"/>
              <w:left w:val="nil"/>
              <w:bottom w:val="nil"/>
              <w:right w:val="nil"/>
            </w:tcBorders>
          </w:tcPr>
          <w:p w:rsidR="000244B6" w:rsidRPr="000244B6" w:rsidRDefault="000244B6" w:rsidP="000244B6">
            <w:pPr>
              <w:spacing w:line="360" w:lineRule="auto"/>
              <w:jc w:val="right"/>
              <w:rPr>
                <w:rFonts w:ascii="Arial TUR" w:eastAsia="Times New Roman" w:hAnsi="Arial TUR" w:cs="Arial TUR"/>
                <w:sz w:val="24"/>
                <w:szCs w:val="24"/>
                <w:lang w:eastAsia="tr-TR"/>
              </w:rPr>
            </w:pPr>
            <w:r>
              <w:rPr>
                <w:rFonts w:ascii="Arial TUR" w:eastAsia="Times New Roman" w:hAnsi="Arial TUR" w:cs="Arial TUR"/>
                <w:b/>
                <w:sz w:val="24"/>
                <w:szCs w:val="24"/>
                <w:lang w:eastAsia="tr-TR"/>
              </w:rPr>
              <w:t>Tarih</w:t>
            </w:r>
            <w:r w:rsidRPr="000244B6">
              <w:rPr>
                <w:rFonts w:ascii="Arial TUR" w:eastAsia="Times New Roman" w:hAnsi="Arial TUR" w:cs="Arial TUR"/>
                <w:b/>
                <w:sz w:val="24"/>
                <w:szCs w:val="24"/>
                <w:lang w:eastAsia="tr-TR"/>
              </w:rPr>
              <w:t xml:space="preserve"> :</w:t>
            </w:r>
            <w:r>
              <w:rPr>
                <w:rFonts w:ascii="Arial TUR" w:eastAsia="Times New Roman" w:hAnsi="Arial TUR" w:cs="Arial TUR"/>
                <w:b/>
                <w:sz w:val="24"/>
                <w:szCs w:val="24"/>
                <w:lang w:eastAsia="tr-TR"/>
              </w:rPr>
              <w:t xml:space="preserve"> </w:t>
            </w:r>
            <w:r>
              <w:rPr>
                <w:rFonts w:ascii="Arial TUR" w:eastAsia="Times New Roman" w:hAnsi="Arial TUR" w:cs="Arial TUR"/>
                <w:sz w:val="24"/>
                <w:szCs w:val="24"/>
                <w:lang w:eastAsia="tr-TR"/>
              </w:rPr>
              <w:t>.............................</w:t>
            </w:r>
          </w:p>
        </w:tc>
      </w:tr>
      <w:tr w:rsidR="00C87FD1" w:rsidTr="000244B6">
        <w:tc>
          <w:tcPr>
            <w:tcW w:w="9854" w:type="dxa"/>
            <w:gridSpan w:val="7"/>
            <w:tcBorders>
              <w:top w:val="nil"/>
              <w:left w:val="nil"/>
              <w:bottom w:val="nil"/>
              <w:right w:val="nil"/>
            </w:tcBorders>
          </w:tcPr>
          <w:p w:rsidR="00C87FD1" w:rsidRPr="000244B6" w:rsidRDefault="000244B6" w:rsidP="00C162EE">
            <w:pPr>
              <w:spacing w:after="240" w:line="360" w:lineRule="auto"/>
              <w:jc w:val="both"/>
              <w:rPr>
                <w:rFonts w:ascii="Arial TUR" w:eastAsia="Times New Roman" w:hAnsi="Arial TUR" w:cs="Arial TUR"/>
                <w:sz w:val="24"/>
                <w:szCs w:val="24"/>
                <w:lang w:eastAsia="tr-TR"/>
              </w:rPr>
            </w:pPr>
            <w:r w:rsidRPr="000244B6">
              <w:rPr>
                <w:rFonts w:ascii="Arial TUR" w:eastAsia="Times New Roman" w:hAnsi="Arial TUR" w:cs="Arial TUR"/>
                <w:b/>
                <w:sz w:val="24"/>
                <w:szCs w:val="24"/>
                <w:lang w:eastAsia="tr-TR"/>
              </w:rPr>
              <w:t>İhale Kayıt Numarası :</w:t>
            </w:r>
            <w:r>
              <w:rPr>
                <w:rFonts w:ascii="Arial TUR" w:eastAsia="Times New Roman" w:hAnsi="Arial TUR" w:cs="Arial TUR"/>
                <w:b/>
                <w:sz w:val="24"/>
                <w:szCs w:val="24"/>
                <w:lang w:eastAsia="tr-TR"/>
              </w:rPr>
              <w:t xml:space="preserve"> </w:t>
            </w:r>
            <w:r>
              <w:rPr>
                <w:rFonts w:ascii="Arial TUR" w:eastAsia="Times New Roman" w:hAnsi="Arial TUR" w:cs="Arial TUR"/>
                <w:sz w:val="24"/>
                <w:szCs w:val="24"/>
                <w:lang w:eastAsia="tr-TR"/>
              </w:rPr>
              <w:t>........................</w:t>
            </w:r>
          </w:p>
        </w:tc>
      </w:tr>
      <w:tr w:rsidR="00C87FD1" w:rsidTr="000244B6">
        <w:tc>
          <w:tcPr>
            <w:tcW w:w="9854" w:type="dxa"/>
            <w:gridSpan w:val="7"/>
            <w:tcBorders>
              <w:top w:val="nil"/>
              <w:left w:val="nil"/>
              <w:bottom w:val="nil"/>
              <w:right w:val="nil"/>
            </w:tcBorders>
          </w:tcPr>
          <w:p w:rsidR="00C87FD1" w:rsidRPr="00C87FD1" w:rsidRDefault="00C87FD1" w:rsidP="000244B6">
            <w:pPr>
              <w:spacing w:after="120"/>
              <w:jc w:val="both"/>
              <w:rPr>
                <w:rFonts w:ascii="Arial TUR" w:eastAsia="Times New Roman" w:hAnsi="Arial TUR" w:cs="Arial TUR"/>
                <w:sz w:val="24"/>
                <w:szCs w:val="24"/>
                <w:lang w:eastAsia="tr-TR"/>
              </w:rPr>
            </w:pPr>
            <w:r w:rsidRPr="00C87FD1">
              <w:rPr>
                <w:rFonts w:ascii="Arial TUR" w:eastAsia="Times New Roman" w:hAnsi="Arial TUR" w:cs="Arial TUR"/>
                <w:b/>
                <w:i/>
                <w:color w:val="FF0000"/>
                <w:sz w:val="24"/>
                <w:szCs w:val="24"/>
                <w:lang w:eastAsia="tr-TR"/>
              </w:rPr>
              <w:t>[ihale makamı idarenin adı]</w:t>
            </w:r>
            <w:r w:rsidRPr="00C87FD1">
              <w:rPr>
                <w:rFonts w:ascii="Arial TUR" w:eastAsia="Times New Roman" w:hAnsi="Arial TUR" w:cs="Arial TUR"/>
                <w:color w:val="FF0000"/>
                <w:sz w:val="24"/>
                <w:szCs w:val="24"/>
                <w:lang w:eastAsia="tr-TR"/>
              </w:rPr>
              <w:t xml:space="preserve"> </w:t>
            </w:r>
            <w:r w:rsidRPr="00C87FD1">
              <w:rPr>
                <w:rFonts w:ascii="Arial TUR" w:eastAsia="Times New Roman" w:hAnsi="Arial TUR" w:cs="Arial TUR"/>
                <w:sz w:val="24"/>
                <w:szCs w:val="24"/>
                <w:lang w:eastAsia="tr-TR"/>
              </w:rPr>
              <w:t xml:space="preserve">tarafından ihaleye çıkartılmış bulunan </w:t>
            </w:r>
            <w:r w:rsidRPr="00C87FD1">
              <w:rPr>
                <w:rFonts w:ascii="Arial TUR" w:eastAsia="Times New Roman" w:hAnsi="Arial TUR" w:cs="Arial TUR"/>
                <w:b/>
                <w:i/>
                <w:color w:val="FF0000"/>
                <w:sz w:val="24"/>
                <w:szCs w:val="24"/>
                <w:lang w:eastAsia="tr-TR"/>
              </w:rPr>
              <w:t>[işin adı]</w:t>
            </w:r>
            <w:r w:rsidRPr="00C87FD1">
              <w:rPr>
                <w:rFonts w:ascii="Arial TUR" w:eastAsia="Times New Roman" w:hAnsi="Arial TUR" w:cs="Arial TUR"/>
                <w:color w:val="FF0000"/>
                <w:sz w:val="24"/>
                <w:szCs w:val="24"/>
                <w:lang w:eastAsia="tr-TR"/>
              </w:rPr>
              <w:t xml:space="preserve"> </w:t>
            </w:r>
            <w:r w:rsidRPr="00C87FD1">
              <w:rPr>
                <w:rFonts w:ascii="Arial TUR" w:eastAsia="Times New Roman" w:hAnsi="Arial TUR" w:cs="Arial TUR"/>
                <w:sz w:val="24"/>
                <w:szCs w:val="24"/>
                <w:lang w:eastAsia="tr-TR"/>
              </w:rPr>
              <w:t xml:space="preserve">işine müşterek teklif vermek ve söz konusu iş uhdemize ihale olunduğu takdirde sözleşme aktedilerek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Pr="00C87FD1">
              <w:rPr>
                <w:rFonts w:ascii="Arial TUR" w:eastAsia="Times New Roman" w:hAnsi="Arial TUR" w:cs="Arial TUR"/>
                <w:b/>
                <w:i/>
                <w:color w:val="FF0000"/>
                <w:sz w:val="24"/>
                <w:szCs w:val="24"/>
                <w:lang w:eastAsia="tr-TR"/>
              </w:rPr>
              <w:t>[koordinatör ortağın adı]</w:t>
            </w:r>
            <w:r w:rsidRPr="00C87FD1">
              <w:rPr>
                <w:rFonts w:ascii="Arial TUR" w:eastAsia="Times New Roman" w:hAnsi="Arial TUR" w:cs="Arial TUR"/>
                <w:sz w:val="24"/>
                <w:szCs w:val="24"/>
                <w:lang w:eastAsia="tr-TR"/>
              </w:rPr>
              <w:t>’dır.</w:t>
            </w:r>
          </w:p>
        </w:tc>
      </w:tr>
      <w:tr w:rsidR="00C87FD1" w:rsidTr="000244B6">
        <w:tc>
          <w:tcPr>
            <w:tcW w:w="9854" w:type="dxa"/>
            <w:gridSpan w:val="7"/>
            <w:tcBorders>
              <w:top w:val="nil"/>
              <w:left w:val="nil"/>
              <w:bottom w:val="nil"/>
              <w:right w:val="nil"/>
            </w:tcBorders>
          </w:tcPr>
          <w:p w:rsidR="00C87FD1" w:rsidRPr="00C87FD1" w:rsidRDefault="00C87FD1" w:rsidP="000244B6">
            <w:pPr>
              <w:spacing w:after="120"/>
              <w:jc w:val="both"/>
              <w:rPr>
                <w:rFonts w:ascii="Arial TUR" w:eastAsia="Times New Roman" w:hAnsi="Arial TUR" w:cs="Arial TUR"/>
                <w:sz w:val="24"/>
                <w:szCs w:val="24"/>
                <w:lang w:eastAsia="tr-TR"/>
              </w:rPr>
            </w:pPr>
            <w:r w:rsidRPr="00C87FD1">
              <w:rPr>
                <w:rFonts w:ascii="Arial TUR" w:eastAsia="Times New Roman" w:hAnsi="Arial TUR" w:cs="Arial TUR"/>
                <w:sz w:val="24"/>
                <w:szCs w:val="24"/>
                <w:lang w:eastAsia="tr-TR"/>
              </w:rPr>
              <w:t xml:space="preserve">Koordinatör ortağın konsorsiyumu her konuda temsile tam yetkili olduğunu, idare tarafından koordinatör ortağa yapılacak bildirimlerin konsorsiyuma yapılmış sayılacağını, vermiş olduğumuz müşterek teklif neticesinde iş üzerimizde kaldığı takdirde sözleşmenin bütün ortaklarca müştereken imza edileceğini ve aktedilecek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Pr="00C87FD1">
              <w:rPr>
                <w:rFonts w:ascii="Arial TUR" w:eastAsia="Times New Roman" w:hAnsi="Arial TUR" w:cs="Arial TUR"/>
                <w:b/>
                <w:i/>
                <w:color w:val="FF0000"/>
                <w:sz w:val="24"/>
                <w:szCs w:val="24"/>
                <w:lang w:eastAsia="tr-TR"/>
              </w:rPr>
              <w:t>[ihale makamı idarenin adı]</w:t>
            </w:r>
            <w:r w:rsidRPr="00C87FD1">
              <w:rPr>
                <w:rFonts w:ascii="Arial TUR" w:eastAsia="Times New Roman" w:hAnsi="Arial TUR" w:cs="Arial TUR"/>
                <w:color w:val="FF0000"/>
                <w:sz w:val="24"/>
                <w:szCs w:val="24"/>
                <w:lang w:eastAsia="tr-TR"/>
              </w:rPr>
              <w:t xml:space="preserve"> </w:t>
            </w:r>
            <w:r w:rsidRPr="00C87FD1">
              <w:rPr>
                <w:rFonts w:ascii="Arial TUR" w:eastAsia="Times New Roman" w:hAnsi="Arial TUR" w:cs="Arial TUR"/>
                <w:sz w:val="24"/>
                <w:szCs w:val="24"/>
                <w:lang w:eastAsia="tr-TR"/>
              </w:rPr>
              <w:t>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tc>
      </w:tr>
      <w:tr w:rsidR="00C87FD1" w:rsidTr="000244B6">
        <w:tc>
          <w:tcPr>
            <w:tcW w:w="9854" w:type="dxa"/>
            <w:gridSpan w:val="7"/>
            <w:tcBorders>
              <w:top w:val="nil"/>
              <w:left w:val="nil"/>
              <w:right w:val="nil"/>
            </w:tcBorders>
          </w:tcPr>
          <w:p w:rsidR="00C87FD1" w:rsidRDefault="00C87FD1"/>
        </w:tc>
      </w:tr>
      <w:tr w:rsidR="00C87FD1" w:rsidTr="00C87FD1">
        <w:tc>
          <w:tcPr>
            <w:tcW w:w="675" w:type="dxa"/>
            <w:vAlign w:val="center"/>
          </w:tcPr>
          <w:p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Sıra</w:t>
            </w:r>
          </w:p>
          <w:p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No.</w:t>
            </w:r>
          </w:p>
        </w:tc>
        <w:tc>
          <w:tcPr>
            <w:tcW w:w="3402" w:type="dxa"/>
            <w:gridSpan w:val="2"/>
            <w:vAlign w:val="center"/>
          </w:tcPr>
          <w:p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Ortağın Adı ve Soyadı</w:t>
            </w:r>
          </w:p>
          <w:p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/Ticari Ünvanı</w:t>
            </w:r>
          </w:p>
        </w:tc>
        <w:tc>
          <w:tcPr>
            <w:tcW w:w="2410" w:type="dxa"/>
            <w:gridSpan w:val="2"/>
            <w:vAlign w:val="center"/>
          </w:tcPr>
          <w:p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Taahhüt Ettiği İşin Kısmı</w:t>
            </w:r>
          </w:p>
        </w:tc>
        <w:tc>
          <w:tcPr>
            <w:tcW w:w="3367" w:type="dxa"/>
            <w:gridSpan w:val="2"/>
            <w:vAlign w:val="center"/>
          </w:tcPr>
          <w:p w:rsidR="00C87FD1" w:rsidRPr="00C87FD1" w:rsidRDefault="00C87FD1" w:rsidP="00C87FD1">
            <w:pPr>
              <w:jc w:val="center"/>
              <w:rPr>
                <w:rFonts w:ascii="Arial TUR" w:hAnsi="Arial TUR" w:cs="Arial TUR"/>
                <w:b/>
                <w:bCs/>
                <w:sz w:val="24"/>
                <w:szCs w:val="24"/>
              </w:rPr>
            </w:pPr>
            <w:r w:rsidRPr="00C87FD1">
              <w:rPr>
                <w:rFonts w:ascii="Arial TUR" w:hAnsi="Arial TUR" w:cs="Arial TUR"/>
                <w:b/>
                <w:bCs/>
                <w:sz w:val="24"/>
                <w:szCs w:val="24"/>
              </w:rPr>
              <w:t>Tebligat Adresi</w:t>
            </w:r>
          </w:p>
        </w:tc>
      </w:tr>
      <w:tr w:rsidR="00C87FD1" w:rsidTr="00C87FD1">
        <w:tc>
          <w:tcPr>
            <w:tcW w:w="675" w:type="dxa"/>
          </w:tcPr>
          <w:p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1</w:t>
            </w:r>
          </w:p>
        </w:tc>
        <w:tc>
          <w:tcPr>
            <w:tcW w:w="3402" w:type="dxa"/>
            <w:gridSpan w:val="2"/>
          </w:tcPr>
          <w:p w:rsidR="00C87FD1" w:rsidRDefault="00C87FD1" w:rsidP="00DC57E5"/>
        </w:tc>
        <w:tc>
          <w:tcPr>
            <w:tcW w:w="2410" w:type="dxa"/>
            <w:gridSpan w:val="2"/>
          </w:tcPr>
          <w:p w:rsidR="00C87FD1" w:rsidRDefault="00C87FD1" w:rsidP="00DC57E5"/>
        </w:tc>
        <w:tc>
          <w:tcPr>
            <w:tcW w:w="3367" w:type="dxa"/>
            <w:gridSpan w:val="2"/>
          </w:tcPr>
          <w:p w:rsidR="00C87FD1" w:rsidRDefault="00C87FD1" w:rsidP="00DC57E5"/>
        </w:tc>
      </w:tr>
      <w:tr w:rsidR="00C87FD1" w:rsidTr="00C87FD1">
        <w:tc>
          <w:tcPr>
            <w:tcW w:w="675" w:type="dxa"/>
          </w:tcPr>
          <w:p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2</w:t>
            </w:r>
          </w:p>
        </w:tc>
        <w:tc>
          <w:tcPr>
            <w:tcW w:w="3402" w:type="dxa"/>
            <w:gridSpan w:val="2"/>
          </w:tcPr>
          <w:p w:rsidR="00C87FD1" w:rsidRDefault="00C87FD1" w:rsidP="00DC57E5"/>
        </w:tc>
        <w:tc>
          <w:tcPr>
            <w:tcW w:w="2410" w:type="dxa"/>
            <w:gridSpan w:val="2"/>
          </w:tcPr>
          <w:p w:rsidR="00C87FD1" w:rsidRDefault="00C87FD1" w:rsidP="00DC57E5"/>
        </w:tc>
        <w:tc>
          <w:tcPr>
            <w:tcW w:w="3367" w:type="dxa"/>
            <w:gridSpan w:val="2"/>
          </w:tcPr>
          <w:p w:rsidR="00C87FD1" w:rsidRDefault="00C87FD1" w:rsidP="00DC57E5"/>
        </w:tc>
      </w:tr>
      <w:tr w:rsidR="00C87FD1" w:rsidTr="00C87FD1">
        <w:tc>
          <w:tcPr>
            <w:tcW w:w="675" w:type="dxa"/>
          </w:tcPr>
          <w:p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3</w:t>
            </w:r>
          </w:p>
        </w:tc>
        <w:tc>
          <w:tcPr>
            <w:tcW w:w="3402" w:type="dxa"/>
            <w:gridSpan w:val="2"/>
          </w:tcPr>
          <w:p w:rsidR="00C87FD1" w:rsidRDefault="00C87FD1" w:rsidP="00DC57E5"/>
        </w:tc>
        <w:tc>
          <w:tcPr>
            <w:tcW w:w="2410" w:type="dxa"/>
            <w:gridSpan w:val="2"/>
          </w:tcPr>
          <w:p w:rsidR="00C87FD1" w:rsidRDefault="00C87FD1" w:rsidP="00DC57E5"/>
        </w:tc>
        <w:tc>
          <w:tcPr>
            <w:tcW w:w="3367" w:type="dxa"/>
            <w:gridSpan w:val="2"/>
          </w:tcPr>
          <w:p w:rsidR="00C87FD1" w:rsidRDefault="00C87FD1" w:rsidP="00DC57E5"/>
        </w:tc>
      </w:tr>
      <w:tr w:rsidR="00C87FD1" w:rsidTr="00C87FD1">
        <w:tc>
          <w:tcPr>
            <w:tcW w:w="675" w:type="dxa"/>
          </w:tcPr>
          <w:p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w:t>
            </w:r>
          </w:p>
        </w:tc>
        <w:tc>
          <w:tcPr>
            <w:tcW w:w="3402" w:type="dxa"/>
            <w:gridSpan w:val="2"/>
          </w:tcPr>
          <w:p w:rsidR="00C87FD1" w:rsidRDefault="00C87FD1" w:rsidP="00DC57E5"/>
        </w:tc>
        <w:tc>
          <w:tcPr>
            <w:tcW w:w="2410" w:type="dxa"/>
            <w:gridSpan w:val="2"/>
          </w:tcPr>
          <w:p w:rsidR="00C87FD1" w:rsidRDefault="00C87FD1" w:rsidP="00DC57E5"/>
        </w:tc>
        <w:tc>
          <w:tcPr>
            <w:tcW w:w="3367" w:type="dxa"/>
            <w:gridSpan w:val="2"/>
          </w:tcPr>
          <w:p w:rsidR="00C87FD1" w:rsidRDefault="00C87FD1" w:rsidP="00DC57E5"/>
        </w:tc>
      </w:tr>
      <w:tr w:rsidR="00C87FD1" w:rsidTr="000244B6">
        <w:tc>
          <w:tcPr>
            <w:tcW w:w="675" w:type="dxa"/>
            <w:tcBorders>
              <w:bottom w:val="single" w:sz="4" w:space="0" w:color="auto"/>
            </w:tcBorders>
          </w:tcPr>
          <w:p w:rsidR="00C87FD1" w:rsidRPr="00C87FD1" w:rsidRDefault="00C87FD1" w:rsidP="000244B6">
            <w:pPr>
              <w:spacing w:before="60" w:after="60"/>
              <w:jc w:val="center"/>
              <w:rPr>
                <w:rFonts w:ascii="Arial" w:hAnsi="Arial" w:cs="Arial"/>
                <w:b/>
                <w:sz w:val="24"/>
                <w:szCs w:val="24"/>
              </w:rPr>
            </w:pPr>
            <w:r w:rsidRPr="00C87FD1">
              <w:rPr>
                <w:rFonts w:ascii="Arial" w:hAnsi="Arial" w:cs="Arial"/>
                <w:b/>
                <w:sz w:val="24"/>
                <w:szCs w:val="24"/>
              </w:rPr>
              <w:t>n</w:t>
            </w:r>
          </w:p>
        </w:tc>
        <w:tc>
          <w:tcPr>
            <w:tcW w:w="3402" w:type="dxa"/>
            <w:gridSpan w:val="2"/>
            <w:tcBorders>
              <w:bottom w:val="single" w:sz="4" w:space="0" w:color="auto"/>
            </w:tcBorders>
          </w:tcPr>
          <w:p w:rsidR="00C87FD1" w:rsidRDefault="00C87FD1"/>
        </w:tc>
        <w:tc>
          <w:tcPr>
            <w:tcW w:w="2410" w:type="dxa"/>
            <w:gridSpan w:val="2"/>
            <w:tcBorders>
              <w:bottom w:val="single" w:sz="4" w:space="0" w:color="auto"/>
            </w:tcBorders>
          </w:tcPr>
          <w:p w:rsidR="00C87FD1" w:rsidRDefault="00C87FD1"/>
        </w:tc>
        <w:tc>
          <w:tcPr>
            <w:tcW w:w="3367" w:type="dxa"/>
            <w:gridSpan w:val="2"/>
            <w:tcBorders>
              <w:bottom w:val="single" w:sz="4" w:space="0" w:color="auto"/>
            </w:tcBorders>
          </w:tcPr>
          <w:p w:rsidR="00C87FD1" w:rsidRDefault="00C87FD1"/>
        </w:tc>
      </w:tr>
      <w:tr w:rsidR="00C87FD1" w:rsidRPr="000244B6" w:rsidTr="000244B6">
        <w:tc>
          <w:tcPr>
            <w:tcW w:w="9854" w:type="dxa"/>
            <w:gridSpan w:val="7"/>
            <w:tcBorders>
              <w:left w:val="nil"/>
              <w:bottom w:val="nil"/>
              <w:right w:val="nil"/>
            </w:tcBorders>
          </w:tcPr>
          <w:p w:rsidR="00C87FD1" w:rsidRPr="000244B6" w:rsidRDefault="00C87FD1">
            <w:pPr>
              <w:rPr>
                <w:sz w:val="36"/>
                <w:szCs w:val="36"/>
              </w:rPr>
            </w:pPr>
          </w:p>
        </w:tc>
      </w:tr>
      <w:tr w:rsidR="000244B6" w:rsidTr="00DC57E5">
        <w:tc>
          <w:tcPr>
            <w:tcW w:w="2433" w:type="dxa"/>
            <w:gridSpan w:val="2"/>
            <w:tcBorders>
              <w:top w:val="nil"/>
              <w:left w:val="nil"/>
              <w:bottom w:val="nil"/>
              <w:right w:val="nil"/>
            </w:tcBorders>
          </w:tcPr>
          <w:p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KOORDİNATÖR</w:t>
            </w:r>
            <w:r w:rsidRPr="000C6784">
              <w:rPr>
                <w:rFonts w:ascii="Arial TUR" w:hAnsi="Arial TUR" w:cs="Arial TUR"/>
                <w:b/>
                <w:bCs/>
                <w:sz w:val="24"/>
                <w:szCs w:val="24"/>
              </w:rPr>
              <w:br/>
              <w:t>ORTAK</w:t>
            </w:r>
          </w:p>
        </w:tc>
        <w:tc>
          <w:tcPr>
            <w:tcW w:w="2501" w:type="dxa"/>
            <w:gridSpan w:val="2"/>
            <w:tcBorders>
              <w:top w:val="nil"/>
              <w:left w:val="nil"/>
              <w:bottom w:val="nil"/>
              <w:right w:val="nil"/>
            </w:tcBorders>
            <w:vAlign w:val="center"/>
          </w:tcPr>
          <w:p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c>
          <w:tcPr>
            <w:tcW w:w="2434" w:type="dxa"/>
            <w:gridSpan w:val="2"/>
            <w:tcBorders>
              <w:top w:val="nil"/>
              <w:left w:val="nil"/>
              <w:bottom w:val="nil"/>
              <w:right w:val="nil"/>
            </w:tcBorders>
            <w:vAlign w:val="center"/>
          </w:tcPr>
          <w:p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c>
          <w:tcPr>
            <w:tcW w:w="2486" w:type="dxa"/>
            <w:tcBorders>
              <w:top w:val="nil"/>
              <w:left w:val="nil"/>
              <w:bottom w:val="nil"/>
              <w:right w:val="nil"/>
            </w:tcBorders>
            <w:vAlign w:val="center"/>
          </w:tcPr>
          <w:p w:rsidR="000244B6" w:rsidRPr="000C6784" w:rsidRDefault="000244B6" w:rsidP="00DC57E5">
            <w:pPr>
              <w:jc w:val="center"/>
              <w:rPr>
                <w:rFonts w:ascii="Arial TUR" w:hAnsi="Arial TUR" w:cs="Arial TUR"/>
                <w:b/>
                <w:bCs/>
                <w:sz w:val="24"/>
                <w:szCs w:val="24"/>
              </w:rPr>
            </w:pPr>
            <w:r w:rsidRPr="000C6784">
              <w:rPr>
                <w:rFonts w:ascii="Arial TUR" w:hAnsi="Arial TUR" w:cs="Arial TUR"/>
                <w:b/>
                <w:bCs/>
                <w:sz w:val="24"/>
                <w:szCs w:val="24"/>
              </w:rPr>
              <w:t>ÖZEL ORTAK</w:t>
            </w:r>
          </w:p>
        </w:tc>
      </w:tr>
      <w:tr w:rsidR="000C6784" w:rsidTr="000244B6">
        <w:tc>
          <w:tcPr>
            <w:tcW w:w="2433" w:type="dxa"/>
            <w:gridSpan w:val="2"/>
            <w:tcBorders>
              <w:top w:val="nil"/>
              <w:left w:val="nil"/>
              <w:bottom w:val="nil"/>
              <w:right w:val="nil"/>
            </w:tcBorders>
          </w:tcPr>
          <w:p w:rsidR="000244B6" w:rsidRDefault="000244B6" w:rsidP="000244B6">
            <w:pPr>
              <w:spacing w:line="360" w:lineRule="auto"/>
              <w:jc w:val="center"/>
              <w:rPr>
                <w:rFonts w:ascii="Arial TUR" w:eastAsia="Times New Roman" w:hAnsi="Arial TUR" w:cs="Arial TUR"/>
                <w:sz w:val="24"/>
                <w:szCs w:val="24"/>
                <w:lang w:eastAsia="tr-TR"/>
              </w:rPr>
            </w:pPr>
          </w:p>
          <w:p w:rsidR="000244B6"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rsidR="000244B6" w:rsidRPr="000C6784"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rsidR="000244B6" w:rsidRPr="000C6784" w:rsidRDefault="000244B6" w:rsidP="000244B6">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rsidR="000C6784" w:rsidRPr="000C6784" w:rsidRDefault="000244B6" w:rsidP="000244B6">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501" w:type="dxa"/>
            <w:gridSpan w:val="2"/>
            <w:tcBorders>
              <w:top w:val="nil"/>
              <w:left w:val="nil"/>
              <w:bottom w:val="nil"/>
              <w:right w:val="nil"/>
            </w:tcBorders>
            <w:vAlign w:val="center"/>
          </w:tcPr>
          <w:p w:rsidR="007A6F31" w:rsidRDefault="007A6F31" w:rsidP="007A6F31">
            <w:pPr>
              <w:spacing w:line="360" w:lineRule="auto"/>
              <w:jc w:val="center"/>
              <w:rPr>
                <w:rFonts w:ascii="Arial TUR" w:eastAsia="Times New Roman" w:hAnsi="Arial TUR" w:cs="Arial TUR"/>
                <w:sz w:val="24"/>
                <w:szCs w:val="24"/>
                <w:lang w:eastAsia="tr-TR"/>
              </w:rPr>
            </w:pPr>
          </w:p>
          <w:p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434" w:type="dxa"/>
            <w:gridSpan w:val="2"/>
            <w:tcBorders>
              <w:top w:val="nil"/>
              <w:left w:val="nil"/>
              <w:bottom w:val="nil"/>
              <w:right w:val="nil"/>
            </w:tcBorders>
            <w:vAlign w:val="center"/>
          </w:tcPr>
          <w:p w:rsidR="007A6F31" w:rsidRDefault="007A6F31" w:rsidP="007A6F31">
            <w:pPr>
              <w:spacing w:line="360" w:lineRule="auto"/>
              <w:jc w:val="center"/>
              <w:rPr>
                <w:rFonts w:ascii="Arial TUR" w:eastAsia="Times New Roman" w:hAnsi="Arial TUR" w:cs="Arial TUR"/>
                <w:sz w:val="24"/>
                <w:szCs w:val="24"/>
                <w:lang w:eastAsia="tr-TR"/>
              </w:rPr>
            </w:pPr>
          </w:p>
          <w:p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c>
          <w:tcPr>
            <w:tcW w:w="2486" w:type="dxa"/>
            <w:tcBorders>
              <w:top w:val="nil"/>
              <w:left w:val="nil"/>
              <w:bottom w:val="nil"/>
              <w:right w:val="nil"/>
            </w:tcBorders>
            <w:vAlign w:val="center"/>
          </w:tcPr>
          <w:p w:rsidR="007A6F31" w:rsidRDefault="007A6F31" w:rsidP="007A6F31">
            <w:pPr>
              <w:spacing w:line="360" w:lineRule="auto"/>
              <w:jc w:val="center"/>
              <w:rPr>
                <w:rFonts w:ascii="Arial TUR" w:eastAsia="Times New Roman" w:hAnsi="Arial TUR" w:cs="Arial TUR"/>
                <w:sz w:val="24"/>
                <w:szCs w:val="24"/>
                <w:lang w:eastAsia="tr-TR"/>
              </w:rPr>
            </w:pPr>
          </w:p>
          <w:p w:rsidR="007A6F31"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w:t>
            </w:r>
          </w:p>
          <w:p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İmza</w:t>
            </w:r>
          </w:p>
          <w:p w:rsidR="007A6F31" w:rsidRPr="000C6784" w:rsidRDefault="007A6F31" w:rsidP="007A6F31">
            <w:pPr>
              <w:spacing w:line="360" w:lineRule="auto"/>
              <w:jc w:val="center"/>
              <w:rPr>
                <w:rFonts w:ascii="Arial TUR" w:eastAsia="Times New Roman" w:hAnsi="Arial TUR" w:cs="Arial TUR"/>
                <w:sz w:val="24"/>
                <w:szCs w:val="24"/>
                <w:lang w:eastAsia="tr-TR"/>
              </w:rPr>
            </w:pPr>
            <w:r w:rsidRPr="000C6784">
              <w:rPr>
                <w:rFonts w:ascii="Arial TUR" w:eastAsia="Times New Roman" w:hAnsi="Arial TUR" w:cs="Arial TUR"/>
                <w:sz w:val="24"/>
                <w:szCs w:val="24"/>
                <w:lang w:eastAsia="tr-TR"/>
              </w:rPr>
              <w:t>Adı Soyadı</w:t>
            </w:r>
          </w:p>
          <w:p w:rsidR="000C6784" w:rsidRPr="000C6784" w:rsidRDefault="007A6F31" w:rsidP="007A6F31">
            <w:pPr>
              <w:jc w:val="center"/>
              <w:rPr>
                <w:rFonts w:ascii="Arial TUR" w:hAnsi="Arial TUR" w:cs="Arial TUR"/>
                <w:b/>
                <w:bCs/>
                <w:sz w:val="24"/>
                <w:szCs w:val="24"/>
              </w:rPr>
            </w:pPr>
            <w:r w:rsidRPr="000C6784">
              <w:rPr>
                <w:rFonts w:ascii="Arial TUR" w:eastAsia="Times New Roman" w:hAnsi="Arial TUR" w:cs="Arial TUR"/>
                <w:sz w:val="24"/>
                <w:szCs w:val="24"/>
                <w:lang w:eastAsia="tr-TR"/>
              </w:rPr>
              <w:t>Makamı</w:t>
            </w:r>
          </w:p>
        </w:tc>
      </w:tr>
    </w:tbl>
    <w:p w:rsidR="00994F4B" w:rsidRDefault="00994F4B" w:rsidP="000244B6"/>
    <w:sectPr w:rsidR="00994F4B" w:rsidSect="003C68B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51F" w:rsidRDefault="007C551F" w:rsidP="002F4AA6">
      <w:pPr>
        <w:spacing w:after="0" w:line="240" w:lineRule="auto"/>
      </w:pPr>
      <w:r>
        <w:separator/>
      </w:r>
    </w:p>
  </w:endnote>
  <w:endnote w:type="continuationSeparator" w:id="1">
    <w:p w:rsidR="007C551F" w:rsidRDefault="007C551F" w:rsidP="002F4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TUR">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A6" w:rsidRDefault="002F4A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A6" w:rsidRDefault="002F4AA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A6" w:rsidRDefault="002F4A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51F" w:rsidRDefault="007C551F" w:rsidP="002F4AA6">
      <w:pPr>
        <w:spacing w:after="0" w:line="240" w:lineRule="auto"/>
      </w:pPr>
      <w:r>
        <w:separator/>
      </w:r>
    </w:p>
  </w:footnote>
  <w:footnote w:type="continuationSeparator" w:id="1">
    <w:p w:rsidR="007C551F" w:rsidRDefault="007C551F" w:rsidP="002F4A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A6" w:rsidRDefault="00D8590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73965" o:spid="_x0000_s3074" type="#_x0000_t136" style="position:absolute;margin-left:0;margin-top:0;width:332.25pt;height:98.25pt;rotation:315;z-index:-251654144;mso-position-horizontal:center;mso-position-horizontal-relative:margin;mso-position-vertical:center;mso-position-vertical-relative:margin" o:allowincell="f" fillcolor="#c00000" stroked="f">
          <v:fill opacity=".5"/>
          <v:textpath style="font-family:&quot;Calibri&quot;;font-size:80pt" string="ÖRNEKTİR"/>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A6" w:rsidRPr="003C68B1" w:rsidRDefault="00D85904" w:rsidP="003C68B1">
    <w:pPr>
      <w:pStyle w:val="Header"/>
      <w:jc w:val="center"/>
      <w:rPr>
        <w:b/>
        <w:color w:val="FF0000"/>
      </w:rPr>
    </w:pPr>
    <w:r w:rsidRPr="003C68B1">
      <w:rPr>
        <w:b/>
        <w:noProof/>
        <w:color w:val="FF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73966" o:spid="_x0000_s3075" type="#_x0000_t136" style="position:absolute;left:0;text-align:left;margin-left:0;margin-top:0;width:332.25pt;height:98.25pt;rotation:315;z-index:-251652096;mso-position-horizontal:center;mso-position-horizontal-relative:margin;mso-position-vertical:center;mso-position-vertical-relative:margin" o:allowincell="f" fillcolor="#c00000" stroked="f">
          <v:fill opacity=".5"/>
          <v:textpath style="font-family:&quot;Calibri&quot;;font-size:80pt" string="ÖRNEKTİR"/>
          <w10:wrap anchorx="margin" anchory="margin"/>
        </v:shape>
      </w:pict>
    </w:r>
    <w:r w:rsidR="003C68B1" w:rsidRPr="003C68B1">
      <w:rPr>
        <w:b/>
        <w:color w:val="FF0000"/>
        <w:sz w:val="36"/>
      </w:rPr>
      <w:t>(YAPIM İŞLERİ İÇİN İSTENMEKTEDİR.)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AA6" w:rsidRDefault="00D8590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73964" o:spid="_x0000_s3073" type="#_x0000_t136" style="position:absolute;margin-left:0;margin-top:0;width:332.25pt;height:98.25pt;rotation:315;z-index:-251656192;mso-position-horizontal:center;mso-position-horizontal-relative:margin;mso-position-vertical:center;mso-position-vertical-relative:margin" o:allowincell="f" fillcolor="#c00000" stroked="f">
          <v:fill opacity=".5"/>
          <v:textpath style="font-family:&quot;Calibri&quot;;font-size:80pt" string="ÖRNEKTİR"/>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hyphenationZone w:val="425"/>
  <w:characterSpacingControl w:val="doNotCompress"/>
  <w:hdrShapeDefaults>
    <o:shapedefaults v:ext="edit" spidmax="6146"/>
    <o:shapelayout v:ext="edit">
      <o:idmap v:ext="edit" data="3"/>
    </o:shapelayout>
  </w:hdrShapeDefaults>
  <w:footnotePr>
    <w:footnote w:id="0"/>
    <w:footnote w:id="1"/>
  </w:footnotePr>
  <w:endnotePr>
    <w:endnote w:id="0"/>
    <w:endnote w:id="1"/>
  </w:endnotePr>
  <w:compat/>
  <w:rsids>
    <w:rsidRoot w:val="000C6784"/>
    <w:rsid w:val="000244B6"/>
    <w:rsid w:val="000C6784"/>
    <w:rsid w:val="002F4AA6"/>
    <w:rsid w:val="003C68B1"/>
    <w:rsid w:val="007A6F31"/>
    <w:rsid w:val="007C551F"/>
    <w:rsid w:val="00994F4B"/>
    <w:rsid w:val="00AA3B67"/>
    <w:rsid w:val="00BF2ED9"/>
    <w:rsid w:val="00C162EE"/>
    <w:rsid w:val="00C87FD1"/>
    <w:rsid w:val="00D85904"/>
    <w:rsid w:val="00E732D2"/>
    <w:rsid w:val="00FC5D8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D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6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F4AA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F4AA6"/>
  </w:style>
  <w:style w:type="paragraph" w:styleId="Footer">
    <w:name w:val="footer"/>
    <w:basedOn w:val="Normal"/>
    <w:link w:val="FooterChar"/>
    <w:uiPriority w:val="99"/>
    <w:semiHidden/>
    <w:unhideWhenUsed/>
    <w:rsid w:val="002F4AA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2F4A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6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432063">
      <w:bodyDiv w:val="1"/>
      <w:marLeft w:val="0"/>
      <w:marRight w:val="0"/>
      <w:marTop w:val="0"/>
      <w:marBottom w:val="0"/>
      <w:divBdr>
        <w:top w:val="none" w:sz="0" w:space="0" w:color="auto"/>
        <w:left w:val="none" w:sz="0" w:space="0" w:color="auto"/>
        <w:bottom w:val="none" w:sz="0" w:space="0" w:color="auto"/>
        <w:right w:val="none" w:sz="0" w:space="0" w:color="auto"/>
      </w:divBdr>
    </w:div>
    <w:div w:id="75977093">
      <w:bodyDiv w:val="1"/>
      <w:marLeft w:val="0"/>
      <w:marRight w:val="0"/>
      <w:marTop w:val="0"/>
      <w:marBottom w:val="0"/>
      <w:divBdr>
        <w:top w:val="none" w:sz="0" w:space="0" w:color="auto"/>
        <w:left w:val="none" w:sz="0" w:space="0" w:color="auto"/>
        <w:bottom w:val="none" w:sz="0" w:space="0" w:color="auto"/>
        <w:right w:val="none" w:sz="0" w:space="0" w:color="auto"/>
      </w:divBdr>
    </w:div>
    <w:div w:id="103351591">
      <w:bodyDiv w:val="1"/>
      <w:marLeft w:val="0"/>
      <w:marRight w:val="0"/>
      <w:marTop w:val="0"/>
      <w:marBottom w:val="0"/>
      <w:divBdr>
        <w:top w:val="none" w:sz="0" w:space="0" w:color="auto"/>
        <w:left w:val="none" w:sz="0" w:space="0" w:color="auto"/>
        <w:bottom w:val="none" w:sz="0" w:space="0" w:color="auto"/>
        <w:right w:val="none" w:sz="0" w:space="0" w:color="auto"/>
      </w:divBdr>
    </w:div>
    <w:div w:id="201911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ÇAKMAK</dc:creator>
  <cp:lastModifiedBy>sc</cp:lastModifiedBy>
  <cp:revision>6</cp:revision>
  <dcterms:created xsi:type="dcterms:W3CDTF">2014-05-25T18:19:00Z</dcterms:created>
  <dcterms:modified xsi:type="dcterms:W3CDTF">2014-06-05T07:37:00Z</dcterms:modified>
</cp:coreProperties>
</file>