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590AB" w14:textId="77777777" w:rsidR="00931BD9" w:rsidRDefault="00931BD9"/>
    <w:tbl>
      <w:tblPr>
        <w:tblW w:w="10916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692"/>
        <w:gridCol w:w="734"/>
        <w:gridCol w:w="700"/>
        <w:gridCol w:w="34"/>
        <w:gridCol w:w="3227"/>
        <w:gridCol w:w="1843"/>
      </w:tblGrid>
      <w:tr w:rsidR="008E0BE7" w:rsidRPr="008A6884" w14:paraId="598AEE91" w14:textId="77777777" w:rsidTr="008D3913">
        <w:trPr>
          <w:trHeight w:val="700"/>
        </w:trPr>
        <w:tc>
          <w:tcPr>
            <w:tcW w:w="9073" w:type="dxa"/>
            <w:gridSpan w:val="6"/>
            <w:tcBorders>
              <w:right w:val="single" w:sz="4" w:space="0" w:color="auto"/>
            </w:tcBorders>
          </w:tcPr>
          <w:p w14:paraId="34E208E1" w14:textId="1F76F185" w:rsidR="00931BD9" w:rsidRDefault="00931BD9" w:rsidP="00931BD9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GÖNYELİ BELEDİYESİNE AİT 2 SOKAK</w:t>
            </w:r>
            <w:r w:rsidR="006D4A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ASFALT KAPLAMA İHALESİ</w:t>
            </w:r>
          </w:p>
          <w:p w14:paraId="540036F7" w14:textId="21BB98CF" w:rsidR="0083712D" w:rsidRDefault="000E4B45" w:rsidP="0083712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Uygar</w:t>
            </w:r>
            <w:r w:rsid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Sokak Asfalt kaplama ikalesi</w:t>
            </w:r>
            <w:r w:rsidR="0083712D" w:rsidRP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01434FA9" w14:textId="77777777" w:rsidR="00931BD9" w:rsidRDefault="00931BD9" w:rsidP="00931BD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Şafak Sokak Asfalt kaplama ikalesi</w:t>
            </w:r>
            <w:r w:rsidRP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6074F0B6" w14:textId="77777777" w:rsidR="00931BD9" w:rsidRDefault="00931BD9" w:rsidP="00931BD9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2203DF3" w14:textId="7CF03AF0" w:rsidR="0083712D" w:rsidRPr="0083712D" w:rsidRDefault="0083712D" w:rsidP="007175E0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9F56998" w14:textId="77777777" w:rsidR="00615E99" w:rsidRDefault="00615E99" w:rsidP="00C13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6E0CFA6" w14:textId="2F8EEBB7" w:rsidR="008E0BE7" w:rsidRPr="008A6884" w:rsidRDefault="0083712D" w:rsidP="00500B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  <w:r w:rsidR="00397A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/08/2022</w:t>
            </w:r>
          </w:p>
        </w:tc>
      </w:tr>
      <w:tr w:rsidR="008E0BE7" w:rsidRPr="008A6884" w14:paraId="4D39C8EA" w14:textId="77777777" w:rsidTr="0024736A">
        <w:trPr>
          <w:trHeight w:val="546"/>
        </w:trPr>
        <w:tc>
          <w:tcPr>
            <w:tcW w:w="10916" w:type="dxa"/>
            <w:gridSpan w:val="7"/>
            <w:tcBorders>
              <w:right w:val="single" w:sz="4" w:space="0" w:color="auto"/>
            </w:tcBorders>
          </w:tcPr>
          <w:p w14:paraId="41EF13A8" w14:textId="77777777" w:rsidR="008E0BE7" w:rsidRPr="008A6884" w:rsidRDefault="008E0BE7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AÇIDAN EN AVANTAJLI TEKLİFİN BELİRLENMESİNDE</w:t>
            </w:r>
          </w:p>
          <w:p w14:paraId="0BD1EBDA" w14:textId="77777777" w:rsidR="00EA04FD" w:rsidRDefault="008E0BE7" w:rsidP="002473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KULLANILACAK KRİTERLER VE </w:t>
            </w:r>
            <w:r w:rsidR="00EA04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HESAPLAMA YÖNTEMİ</w:t>
            </w:r>
          </w:p>
          <w:p w14:paraId="0F51B92E" w14:textId="77777777" w:rsidR="00B314D4" w:rsidRPr="008A6884" w:rsidRDefault="00EA04FD" w:rsidP="00EA04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(Yapım İşleri İhalelerinde Uygulanacak Esaslar ve Usuller Tüzüğü, Madde 51(1))</w:t>
            </w:r>
          </w:p>
        </w:tc>
      </w:tr>
      <w:tr w:rsidR="00897F66" w:rsidRPr="008A6884" w14:paraId="32432EDB" w14:textId="77777777" w:rsidTr="00897F66">
        <w:trPr>
          <w:trHeight w:val="835"/>
        </w:trPr>
        <w:tc>
          <w:tcPr>
            <w:tcW w:w="3686" w:type="dxa"/>
            <w:vAlign w:val="center"/>
          </w:tcPr>
          <w:p w14:paraId="3CDDA37B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ANA KRİTERLER</w:t>
            </w:r>
          </w:p>
          <w:p w14:paraId="1DD583CC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VE ALT KRİTERLER</w:t>
            </w:r>
          </w:p>
        </w:tc>
        <w:tc>
          <w:tcPr>
            <w:tcW w:w="7230" w:type="dxa"/>
            <w:gridSpan w:val="6"/>
          </w:tcPr>
          <w:p w14:paraId="232DE1FB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14D4" w:rsidRPr="008A6884" w14:paraId="7D862522" w14:textId="77777777" w:rsidTr="006E0ADB">
        <w:trPr>
          <w:trHeight w:val="256"/>
        </w:trPr>
        <w:tc>
          <w:tcPr>
            <w:tcW w:w="3686" w:type="dxa"/>
            <w:shd w:val="clear" w:color="auto" w:fill="D9D9D9"/>
            <w:vAlign w:val="center"/>
          </w:tcPr>
          <w:p w14:paraId="566944C6" w14:textId="77777777" w:rsidR="00B314D4" w:rsidRPr="008A6884" w:rsidRDefault="00B314D4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TEKLİF EDİLEN FİYAT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1F804922" w14:textId="77777777" w:rsidR="00B314D4" w:rsidRPr="008A6884" w:rsidRDefault="00B314D4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60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178251BB" w14:textId="77777777" w:rsidR="00B314D4" w:rsidRPr="00B314D4" w:rsidRDefault="00B314D4" w:rsidP="001D584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’nci</w:t>
            </w: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madde 4’üncü fıkrası hükümleri doğrultusunda puan verilecektir.</w:t>
            </w:r>
          </w:p>
        </w:tc>
      </w:tr>
      <w:tr w:rsidR="00EA04FD" w:rsidRPr="008A6884" w14:paraId="6B860609" w14:textId="77777777" w:rsidTr="00654D0A">
        <w:trPr>
          <w:trHeight w:val="296"/>
        </w:trPr>
        <w:tc>
          <w:tcPr>
            <w:tcW w:w="3686" w:type="dxa"/>
            <w:shd w:val="clear" w:color="auto" w:fill="D9D9D9"/>
            <w:vAlign w:val="center"/>
          </w:tcPr>
          <w:p w14:paraId="1E4B7E04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MESLEKİ VE TEKNİK YETERLİLİK</w:t>
            </w:r>
          </w:p>
        </w:tc>
        <w:tc>
          <w:tcPr>
            <w:tcW w:w="692" w:type="dxa"/>
            <w:vMerge w:val="restart"/>
            <w:shd w:val="clear" w:color="auto" w:fill="D9D9D9"/>
            <w:vAlign w:val="center"/>
          </w:tcPr>
          <w:p w14:paraId="512E3240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30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744A9012" w14:textId="77777777" w:rsidR="00EA04FD" w:rsidRPr="008A6884" w:rsidRDefault="00EA04FD" w:rsidP="00B314D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1’nci madde 5’inci fıkrası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kurallarına uygun değerlendirilecektir.</w:t>
            </w:r>
          </w:p>
        </w:tc>
      </w:tr>
      <w:tr w:rsidR="00EA04FD" w:rsidRPr="008A6884" w14:paraId="347DC133" w14:textId="77777777" w:rsidTr="00654D0A">
        <w:trPr>
          <w:trHeight w:val="249"/>
        </w:trPr>
        <w:tc>
          <w:tcPr>
            <w:tcW w:w="3686" w:type="dxa"/>
            <w:shd w:val="clear" w:color="auto" w:fill="F2F2F2"/>
            <w:vAlign w:val="center"/>
          </w:tcPr>
          <w:p w14:paraId="0FA27F15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İş Deneyimi</w:t>
            </w: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67F20D30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  <w:shd w:val="clear" w:color="auto" w:fill="F2F2F2"/>
          </w:tcPr>
          <w:p w14:paraId="4BF0CBFE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FCEBC24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914AE5B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971CDDF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DF3C4A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BCCBA1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80C332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713A32F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767FC24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B40E884" w14:textId="77777777" w:rsidR="00EA04FD" w:rsidRPr="000A54A7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%30</w:t>
            </w:r>
          </w:p>
        </w:tc>
        <w:tc>
          <w:tcPr>
            <w:tcW w:w="5804" w:type="dxa"/>
            <w:gridSpan w:val="4"/>
            <w:shd w:val="clear" w:color="auto" w:fill="F2F2F2"/>
          </w:tcPr>
          <w:p w14:paraId="2424D7F6" w14:textId="77777777" w:rsidR="00EA04FD" w:rsidRPr="008A6884" w:rsidRDefault="00EA04FD" w:rsidP="0042240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 w:rsidR="00403B04">
              <w:rPr>
                <w:rFonts w:ascii="Times New Roman" w:eastAsia="Times New Roman" w:hAnsi="Times New Roman" w:cs="Times New Roman"/>
                <w:b/>
              </w:rPr>
              <w:t>1’ncı madde 6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’nc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i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fıkrası kurallarına uygun değerlendirilecektir.</w:t>
            </w:r>
          </w:p>
        </w:tc>
      </w:tr>
      <w:tr w:rsidR="00AB11F8" w:rsidRPr="008A6884" w14:paraId="04BA715D" w14:textId="77777777" w:rsidTr="00A76BF0">
        <w:trPr>
          <w:trHeight w:val="256"/>
        </w:trPr>
        <w:tc>
          <w:tcPr>
            <w:tcW w:w="3686" w:type="dxa"/>
            <w:vMerge w:val="restart"/>
            <w:vAlign w:val="center"/>
          </w:tcPr>
          <w:p w14:paraId="57698A48" w14:textId="77777777" w:rsidR="00AB11F8" w:rsidRPr="008A6884" w:rsidRDefault="00551A97" w:rsidP="005D45A3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753" w:hanging="2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Teknik işler için işe özgül ifade edilecek özellikler</w:t>
            </w:r>
            <w:r w:rsidR="00AB11F8"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2" w:type="dxa"/>
            <w:vMerge/>
            <w:vAlign w:val="center"/>
          </w:tcPr>
          <w:p w14:paraId="06EAD44F" w14:textId="77777777" w:rsidR="00AB11F8" w:rsidRPr="008A6884" w:rsidRDefault="00AB11F8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79DFA09B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nil"/>
            </w:tcBorders>
          </w:tcPr>
          <w:p w14:paraId="13214635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8F284E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tcBorders>
              <w:left w:val="nil"/>
            </w:tcBorders>
          </w:tcPr>
          <w:p w14:paraId="550A3C5C" w14:textId="77777777" w:rsidR="00AB11F8" w:rsidRPr="008A6884" w:rsidRDefault="00AB11F8" w:rsidP="00C2457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alt bendi hükümleri doğrultusunda puan verilecektir.</w:t>
            </w:r>
          </w:p>
        </w:tc>
      </w:tr>
      <w:tr w:rsidR="00AC32B2" w:rsidRPr="008A6884" w14:paraId="01EEBD9E" w14:textId="77777777" w:rsidTr="00551A97">
        <w:trPr>
          <w:trHeight w:val="230"/>
        </w:trPr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14:paraId="7F9BAB63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120AF46C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494F85A9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AC7879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A9E54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CEAA51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68BC1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05AAC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768DDB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2CEF7D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%100</w:t>
            </w:r>
          </w:p>
          <w:p w14:paraId="2CEC5B9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8266C8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ADBF9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9C529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191497" w14:textId="77777777" w:rsidR="00AC32B2" w:rsidRPr="008A6884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 w:val="restart"/>
            <w:tcBorders>
              <w:left w:val="single" w:sz="4" w:space="0" w:color="auto"/>
            </w:tcBorders>
          </w:tcPr>
          <w:p w14:paraId="6437C55C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9B58D3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AB80E7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7CE721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BB7BDD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8B7A79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E62C5E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alt bendi hükümleri doğrultusunda puan verilecektir.</w:t>
            </w:r>
          </w:p>
          <w:p w14:paraId="3D40FA7D" w14:textId="77777777" w:rsidR="00AC32B2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D651AD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07F92B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526238B4" w14:textId="77777777" w:rsidTr="00AC32B2">
        <w:trPr>
          <w:trHeight w:val="9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ED10EB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2.1.1.1</w:t>
            </w:r>
          </w:p>
        </w:tc>
        <w:tc>
          <w:tcPr>
            <w:tcW w:w="692" w:type="dxa"/>
            <w:vMerge/>
            <w:vAlign w:val="center"/>
          </w:tcPr>
          <w:p w14:paraId="27AEDBE5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7A36A679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1D9D585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38528FC5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619C1F6C" w14:textId="77777777" w:rsidTr="00AC32B2">
        <w:trPr>
          <w:trHeight w:val="25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263DD0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5F1E2808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2F2A216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5140DE0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4092FA61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4FD" w:rsidRPr="008A6884" w14:paraId="302B8A90" w14:textId="77777777" w:rsidTr="0001256D">
        <w:trPr>
          <w:trHeight w:val="256"/>
        </w:trPr>
        <w:tc>
          <w:tcPr>
            <w:tcW w:w="3686" w:type="dxa"/>
            <w:shd w:val="clear" w:color="auto" w:fill="F2F2F2"/>
            <w:vAlign w:val="center"/>
          </w:tcPr>
          <w:p w14:paraId="3D6E5750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4D18732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shd w:val="clear" w:color="auto" w:fill="F2F2F2"/>
          </w:tcPr>
          <w:p w14:paraId="3E075A64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/>
          </w:tcPr>
          <w:p w14:paraId="3B238E63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</w:t>
            </w:r>
          </w:p>
        </w:tc>
        <w:tc>
          <w:tcPr>
            <w:tcW w:w="5104" w:type="dxa"/>
            <w:gridSpan w:val="3"/>
            <w:shd w:val="clear" w:color="auto" w:fill="F2F2F2"/>
          </w:tcPr>
          <w:p w14:paraId="5E1A408F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7A9F9A93" w14:textId="77777777" w:rsidTr="0001256D">
        <w:trPr>
          <w:trHeight w:val="249"/>
        </w:trPr>
        <w:tc>
          <w:tcPr>
            <w:tcW w:w="3686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14:paraId="116F7D46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7D259A6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bottom w:val="single" w:sz="6" w:space="0" w:color="auto"/>
            </w:tcBorders>
            <w:shd w:val="clear" w:color="auto" w:fill="F2F2F2"/>
          </w:tcPr>
          <w:p w14:paraId="26A24A0D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6" w:space="0" w:color="auto"/>
            </w:tcBorders>
            <w:shd w:val="clear" w:color="auto" w:fill="F2F2F2"/>
          </w:tcPr>
          <w:p w14:paraId="3AFF9157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-------</w:t>
            </w:r>
          </w:p>
        </w:tc>
        <w:tc>
          <w:tcPr>
            <w:tcW w:w="5104" w:type="dxa"/>
            <w:gridSpan w:val="3"/>
            <w:tcBorders>
              <w:bottom w:val="single" w:sz="6" w:space="0" w:color="auto"/>
            </w:tcBorders>
            <w:shd w:val="clear" w:color="auto" w:fill="F2F2F2"/>
          </w:tcPr>
          <w:p w14:paraId="79778E6B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15B2121D" w14:textId="77777777" w:rsidTr="00897F66">
        <w:trPr>
          <w:trHeight w:val="256"/>
        </w:trPr>
        <w:tc>
          <w:tcPr>
            <w:tcW w:w="3686" w:type="dxa"/>
            <w:shd w:val="clear" w:color="auto" w:fill="auto"/>
            <w:vAlign w:val="center"/>
          </w:tcPr>
          <w:p w14:paraId="57F9F568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Elinde bulunan bu tüzük kapsamında verilen iş kriteri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2B48884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</w:tcPr>
          <w:p w14:paraId="18A1AC92" w14:textId="77777777" w:rsidR="00EA04FD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D66122B" w14:textId="77777777" w:rsidR="00EA04FD" w:rsidRPr="009D62D8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%70</w:t>
            </w:r>
          </w:p>
        </w:tc>
        <w:tc>
          <w:tcPr>
            <w:tcW w:w="5804" w:type="dxa"/>
            <w:gridSpan w:val="4"/>
          </w:tcPr>
          <w:p w14:paraId="1FD3A6C8" w14:textId="77777777" w:rsidR="00EA04FD" w:rsidRPr="00A21988" w:rsidRDefault="003A0D02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Genel Şartname 31’inci madde 6‘ıncı Fıkrası 2’inci alt bendi hükümleri kurallarına uygun değerlendirilecektir.</w:t>
            </w:r>
          </w:p>
        </w:tc>
      </w:tr>
      <w:tr w:rsidR="00EA04FD" w:rsidRPr="008A6884" w14:paraId="4E569732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6B6D92A3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 sayısı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659F6894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F7BEF3A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40954868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%30</w:t>
            </w:r>
          </w:p>
        </w:tc>
        <w:tc>
          <w:tcPr>
            <w:tcW w:w="5070" w:type="dxa"/>
            <w:gridSpan w:val="2"/>
          </w:tcPr>
          <w:p w14:paraId="3A078A6F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.6.2.1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2012CBFC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6AF32EF4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İşin tutarı ( Parasal Miktarı )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0E5D4606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B53FF91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508017AB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%70</w:t>
            </w:r>
          </w:p>
        </w:tc>
        <w:tc>
          <w:tcPr>
            <w:tcW w:w="5070" w:type="dxa"/>
            <w:gridSpan w:val="2"/>
          </w:tcPr>
          <w:p w14:paraId="5D18EB96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.6.2.2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6794B27E" w14:textId="77777777" w:rsidTr="00897F66">
        <w:trPr>
          <w:trHeight w:val="244"/>
        </w:trPr>
        <w:tc>
          <w:tcPr>
            <w:tcW w:w="3686" w:type="dxa"/>
            <w:shd w:val="clear" w:color="auto" w:fill="D9D9D9"/>
            <w:vAlign w:val="center"/>
          </w:tcPr>
          <w:p w14:paraId="0C284B02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VE MALİ DURUM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00D231A5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175" w:hanging="17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10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1AC736F9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9C3DD1">
              <w:rPr>
                <w:rFonts w:ascii="Times New Roman" w:eastAsia="Times New Roman" w:hAnsi="Times New Roman" w:cs="Times New Roman"/>
                <w:b/>
              </w:rPr>
              <w:t>Genel Şartname 31’nci madde 7’nci fıkrası kurallarına uygun değerlendirilecektir.</w:t>
            </w:r>
          </w:p>
        </w:tc>
      </w:tr>
      <w:tr w:rsidR="00EA04FD" w:rsidRPr="008A6884" w14:paraId="63B270D5" w14:textId="77777777" w:rsidTr="00897F66">
        <w:trPr>
          <w:trHeight w:val="249"/>
        </w:trPr>
        <w:tc>
          <w:tcPr>
            <w:tcW w:w="3686" w:type="dxa"/>
            <w:vAlign w:val="center"/>
          </w:tcPr>
          <w:p w14:paraId="4E906E6A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Ciro Miktarı</w:t>
            </w:r>
          </w:p>
        </w:tc>
        <w:tc>
          <w:tcPr>
            <w:tcW w:w="692" w:type="dxa"/>
            <w:vAlign w:val="center"/>
          </w:tcPr>
          <w:p w14:paraId="15E8CA8D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1EAF483C" w14:textId="77777777" w:rsidR="00EA04FD" w:rsidRDefault="00EA04FD" w:rsidP="007D0BA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7D0BA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804" w:type="dxa"/>
            <w:gridSpan w:val="4"/>
          </w:tcPr>
          <w:p w14:paraId="4572E470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3’inci alt bendi hükümleri doğrultusunda puan verilecektir.</w:t>
            </w:r>
          </w:p>
        </w:tc>
      </w:tr>
      <w:tr w:rsidR="00EA04FD" w:rsidRPr="008A6884" w14:paraId="1104F719" w14:textId="77777777" w:rsidTr="00897F66">
        <w:trPr>
          <w:trHeight w:val="401"/>
        </w:trPr>
        <w:tc>
          <w:tcPr>
            <w:tcW w:w="3686" w:type="dxa"/>
            <w:vAlign w:val="center"/>
          </w:tcPr>
          <w:p w14:paraId="4F9F748B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Kar/Zarar Durumu</w:t>
            </w:r>
          </w:p>
        </w:tc>
        <w:tc>
          <w:tcPr>
            <w:tcW w:w="692" w:type="dxa"/>
            <w:vAlign w:val="center"/>
          </w:tcPr>
          <w:p w14:paraId="3346D82E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3FE034D4" w14:textId="77777777" w:rsidR="00EA04FD" w:rsidRDefault="00EA04FD" w:rsidP="00EF753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7D0BA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4" w:type="dxa"/>
            <w:gridSpan w:val="4"/>
          </w:tcPr>
          <w:p w14:paraId="175773DF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4’nci alt bendi hükümleri doğrultusunda puan verilecektir.</w:t>
            </w:r>
          </w:p>
        </w:tc>
      </w:tr>
    </w:tbl>
    <w:p w14:paraId="34003953" w14:textId="77777777" w:rsidR="009D62D8" w:rsidRDefault="009D62D8">
      <w:pPr>
        <w:rPr>
          <w:rFonts w:ascii="Century Gothic" w:hAnsi="Century Gothic"/>
        </w:rPr>
      </w:pPr>
    </w:p>
    <w:p w14:paraId="07A3FEB2" w14:textId="799BE2F7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Ferruh Dülgeroğlu                             Ahmet Yalçın Benli            </w:t>
      </w:r>
      <w:r w:rsidR="007B609F">
        <w:rPr>
          <w:rFonts w:ascii="Century Gothic" w:hAnsi="Century Gothic"/>
        </w:rPr>
        <w:t xml:space="preserve">  </w:t>
      </w:r>
      <w:r w:rsidR="00162578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          </w:t>
      </w:r>
      <w:r w:rsidR="007B609F">
        <w:rPr>
          <w:rFonts w:ascii="Century Gothic" w:hAnsi="Century Gothic"/>
        </w:rPr>
        <w:t>Hıfzı Avdan</w:t>
      </w:r>
    </w:p>
    <w:p w14:paraId="396EA877" w14:textId="0D3721A2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Gönyeli Belediyesi                             Gönyeli Belediyesi</w:t>
      </w:r>
      <w:r w:rsidR="00244303">
        <w:rPr>
          <w:rFonts w:ascii="Century Gothic" w:hAnsi="Century Gothic"/>
        </w:rPr>
        <w:t xml:space="preserve">     </w:t>
      </w:r>
      <w:r>
        <w:rPr>
          <w:rFonts w:ascii="Century Gothic" w:hAnsi="Century Gothic"/>
        </w:rPr>
        <w:t xml:space="preserve">                  </w:t>
      </w:r>
      <w:r w:rsidR="00244303" w:rsidRPr="007B609F">
        <w:rPr>
          <w:rFonts w:ascii="Century Gothic" w:hAnsi="Century Gothic"/>
          <w:i/>
          <w:iCs/>
        </w:rPr>
        <w:t>İnşaat Encümeni</w:t>
      </w:r>
    </w:p>
    <w:p w14:paraId="6541A0BD" w14:textId="6EC15636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(Müdür)                                       (Belediyte Başkanı)</w:t>
      </w:r>
      <w:r w:rsidR="00EA04FD">
        <w:rPr>
          <w:rFonts w:ascii="Century Gothic" w:hAnsi="Century Gothic"/>
        </w:rPr>
        <w:t xml:space="preserve">  </w:t>
      </w:r>
      <w:r>
        <w:rPr>
          <w:rFonts w:ascii="Century Gothic" w:hAnsi="Century Gothic"/>
        </w:rPr>
        <w:t xml:space="preserve">                           </w:t>
      </w:r>
      <w:r w:rsidR="00244303">
        <w:rPr>
          <w:rFonts w:ascii="Century Gothic" w:hAnsi="Century Gothic"/>
        </w:rPr>
        <w:t>(</w:t>
      </w:r>
      <w:r w:rsidR="00162578">
        <w:rPr>
          <w:rFonts w:ascii="Century Gothic" w:hAnsi="Century Gothic"/>
        </w:rPr>
        <w:t>Başkanı</w:t>
      </w:r>
      <w:r w:rsidR="00244303">
        <w:rPr>
          <w:rFonts w:ascii="Century Gothic" w:hAnsi="Century Gothic"/>
        </w:rPr>
        <w:t>)</w:t>
      </w:r>
    </w:p>
    <w:p w14:paraId="21C065C1" w14:textId="77777777" w:rsidR="009D62D8" w:rsidRDefault="009D62D8">
      <w:pPr>
        <w:rPr>
          <w:rFonts w:ascii="Century Gothic" w:hAnsi="Century Gothic"/>
        </w:rPr>
      </w:pPr>
    </w:p>
    <w:p w14:paraId="6D0C5096" w14:textId="77777777" w:rsidR="00AE6D05" w:rsidRDefault="00AE6D05">
      <w:pPr>
        <w:rPr>
          <w:rFonts w:ascii="Century Gothic" w:hAnsi="Century Gothic"/>
        </w:rPr>
      </w:pPr>
    </w:p>
    <w:p w14:paraId="0C7C8288" w14:textId="77777777" w:rsidR="00AE6D05" w:rsidRPr="009D0BD6" w:rsidRDefault="00AE6D05">
      <w:pPr>
        <w:rPr>
          <w:rFonts w:ascii="Century Gothic" w:hAnsi="Century Gothic"/>
        </w:rPr>
      </w:pPr>
    </w:p>
    <w:sectPr w:rsidR="00AE6D05" w:rsidRPr="009D0BD6" w:rsidSect="0024736A">
      <w:pgSz w:w="11906" w:h="16838"/>
      <w:pgMar w:top="567" w:right="113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901"/>
    <w:multiLevelType w:val="hybridMultilevel"/>
    <w:tmpl w:val="54C2257C"/>
    <w:lvl w:ilvl="0" w:tplc="5B98724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E3387"/>
    <w:multiLevelType w:val="hybridMultilevel"/>
    <w:tmpl w:val="1F72E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1009"/>
    <w:multiLevelType w:val="multilevel"/>
    <w:tmpl w:val="A2AE7F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right"/>
      <w:pPr>
        <w:ind w:left="308" w:firstLine="118"/>
      </w:pPr>
      <w:rPr>
        <w:rFonts w:hint="default"/>
        <w:b/>
      </w:rPr>
    </w:lvl>
    <w:lvl w:ilvl="2">
      <w:start w:val="1"/>
      <w:numFmt w:val="decimal"/>
      <w:isLgl/>
      <w:lvlText w:val="%1.%2.%3."/>
      <w:lvlJc w:val="right"/>
      <w:pPr>
        <w:ind w:left="170" w:firstLine="118"/>
      </w:pPr>
      <w:rPr>
        <w:rFonts w:hint="default"/>
        <w:b/>
      </w:rPr>
    </w:lvl>
    <w:lvl w:ilvl="3">
      <w:start w:val="1"/>
      <w:numFmt w:val="decimal"/>
      <w:isLgl/>
      <w:lvlText w:val="%1.%2.%3.%4."/>
      <w:lvlJc w:val="right"/>
      <w:pPr>
        <w:ind w:left="170" w:firstLine="118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178081720">
    <w:abstractNumId w:val="0"/>
  </w:num>
  <w:num w:numId="2" w16cid:durableId="1499925352">
    <w:abstractNumId w:val="2"/>
  </w:num>
  <w:num w:numId="3" w16cid:durableId="908345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BD6"/>
    <w:rsid w:val="0001256D"/>
    <w:rsid w:val="00027144"/>
    <w:rsid w:val="00034A37"/>
    <w:rsid w:val="00057D44"/>
    <w:rsid w:val="0006259E"/>
    <w:rsid w:val="000A54A7"/>
    <w:rsid w:val="000E4B45"/>
    <w:rsid w:val="000F38DD"/>
    <w:rsid w:val="001029C8"/>
    <w:rsid w:val="001413B0"/>
    <w:rsid w:val="00162578"/>
    <w:rsid w:val="00192E80"/>
    <w:rsid w:val="001A2CA3"/>
    <w:rsid w:val="001D5843"/>
    <w:rsid w:val="001F6D0A"/>
    <w:rsid w:val="001F73DF"/>
    <w:rsid w:val="00215BFC"/>
    <w:rsid w:val="002244EB"/>
    <w:rsid w:val="00237B5A"/>
    <w:rsid w:val="00244303"/>
    <w:rsid w:val="0024736A"/>
    <w:rsid w:val="0026081C"/>
    <w:rsid w:val="002B61C1"/>
    <w:rsid w:val="002B79A9"/>
    <w:rsid w:val="00306345"/>
    <w:rsid w:val="00330CA3"/>
    <w:rsid w:val="00331E57"/>
    <w:rsid w:val="00340D9D"/>
    <w:rsid w:val="00362001"/>
    <w:rsid w:val="003770F8"/>
    <w:rsid w:val="003849FD"/>
    <w:rsid w:val="00397A95"/>
    <w:rsid w:val="003A0D02"/>
    <w:rsid w:val="003D7D22"/>
    <w:rsid w:val="00403B04"/>
    <w:rsid w:val="00404DA6"/>
    <w:rsid w:val="00410D8F"/>
    <w:rsid w:val="00422400"/>
    <w:rsid w:val="00457454"/>
    <w:rsid w:val="004628D3"/>
    <w:rsid w:val="00492938"/>
    <w:rsid w:val="004E65E5"/>
    <w:rsid w:val="00500BEC"/>
    <w:rsid w:val="005178DD"/>
    <w:rsid w:val="00520551"/>
    <w:rsid w:val="00524AF0"/>
    <w:rsid w:val="00543A2A"/>
    <w:rsid w:val="00551A97"/>
    <w:rsid w:val="00556346"/>
    <w:rsid w:val="00570892"/>
    <w:rsid w:val="005D45A3"/>
    <w:rsid w:val="00605E06"/>
    <w:rsid w:val="00615E99"/>
    <w:rsid w:val="00636CC8"/>
    <w:rsid w:val="00666E89"/>
    <w:rsid w:val="00674D38"/>
    <w:rsid w:val="006838E4"/>
    <w:rsid w:val="006A0D90"/>
    <w:rsid w:val="006C4518"/>
    <w:rsid w:val="006D4A43"/>
    <w:rsid w:val="006D79E2"/>
    <w:rsid w:val="006E1E5B"/>
    <w:rsid w:val="007175E0"/>
    <w:rsid w:val="0075363C"/>
    <w:rsid w:val="007A32D8"/>
    <w:rsid w:val="007B0536"/>
    <w:rsid w:val="007B609F"/>
    <w:rsid w:val="007B6B68"/>
    <w:rsid w:val="007C79D3"/>
    <w:rsid w:val="007D0BAD"/>
    <w:rsid w:val="007E0E54"/>
    <w:rsid w:val="007F7C36"/>
    <w:rsid w:val="00833846"/>
    <w:rsid w:val="0083712D"/>
    <w:rsid w:val="00873EEA"/>
    <w:rsid w:val="00874866"/>
    <w:rsid w:val="00881050"/>
    <w:rsid w:val="00897F66"/>
    <w:rsid w:val="008A1FF6"/>
    <w:rsid w:val="008A359B"/>
    <w:rsid w:val="008A6884"/>
    <w:rsid w:val="008C6321"/>
    <w:rsid w:val="008D3913"/>
    <w:rsid w:val="008E0BE7"/>
    <w:rsid w:val="008F671C"/>
    <w:rsid w:val="00916B4E"/>
    <w:rsid w:val="00925997"/>
    <w:rsid w:val="00931BD9"/>
    <w:rsid w:val="00936619"/>
    <w:rsid w:val="00940346"/>
    <w:rsid w:val="00947F3B"/>
    <w:rsid w:val="00966A49"/>
    <w:rsid w:val="009A7043"/>
    <w:rsid w:val="009C3DD1"/>
    <w:rsid w:val="009D0BD6"/>
    <w:rsid w:val="009D62D8"/>
    <w:rsid w:val="00A040B3"/>
    <w:rsid w:val="00A21988"/>
    <w:rsid w:val="00A22CF0"/>
    <w:rsid w:val="00A36CAE"/>
    <w:rsid w:val="00A57710"/>
    <w:rsid w:val="00A76BF0"/>
    <w:rsid w:val="00A80E08"/>
    <w:rsid w:val="00AB11F8"/>
    <w:rsid w:val="00AB18FC"/>
    <w:rsid w:val="00AC32B2"/>
    <w:rsid w:val="00AE6D05"/>
    <w:rsid w:val="00B1422E"/>
    <w:rsid w:val="00B314D4"/>
    <w:rsid w:val="00B869F8"/>
    <w:rsid w:val="00BC62ED"/>
    <w:rsid w:val="00C13B2E"/>
    <w:rsid w:val="00C62C78"/>
    <w:rsid w:val="00CD05F1"/>
    <w:rsid w:val="00CD3496"/>
    <w:rsid w:val="00D34A53"/>
    <w:rsid w:val="00D50187"/>
    <w:rsid w:val="00D8626D"/>
    <w:rsid w:val="00DB5992"/>
    <w:rsid w:val="00DC02C3"/>
    <w:rsid w:val="00E0434D"/>
    <w:rsid w:val="00E668F6"/>
    <w:rsid w:val="00E97F46"/>
    <w:rsid w:val="00EA04FD"/>
    <w:rsid w:val="00EA7699"/>
    <w:rsid w:val="00EB1539"/>
    <w:rsid w:val="00EE1030"/>
    <w:rsid w:val="00EF7531"/>
    <w:rsid w:val="00F512BB"/>
    <w:rsid w:val="00F741C4"/>
    <w:rsid w:val="00FA09AA"/>
    <w:rsid w:val="00FA0CBC"/>
    <w:rsid w:val="00FB757D"/>
    <w:rsid w:val="00FC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DB864B"/>
  <w15:docId w15:val="{9BC2B8BD-7F0C-476C-9565-B36302AD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BD6"/>
    <w:pPr>
      <w:ind w:left="720"/>
      <w:contextualSpacing/>
    </w:pPr>
  </w:style>
  <w:style w:type="table" w:styleId="TableGrid">
    <w:name w:val="Table Grid"/>
    <w:basedOn w:val="TableNormal"/>
    <w:uiPriority w:val="39"/>
    <w:rsid w:val="00E04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0A54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0A54A7"/>
    <w:rPr>
      <w:rFonts w:ascii="Times New Roman" w:eastAsia="Times New Roman" w:hAnsi="Times New Roman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7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D960A-5B31-438E-8DBC-368E12F78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FERRUH DULGEROGLU</cp:lastModifiedBy>
  <cp:revision>8</cp:revision>
  <cp:lastPrinted>2022-08-12T06:04:00Z</cp:lastPrinted>
  <dcterms:created xsi:type="dcterms:W3CDTF">2022-08-09T11:01:00Z</dcterms:created>
  <dcterms:modified xsi:type="dcterms:W3CDTF">2022-08-12T06:12:00Z</dcterms:modified>
</cp:coreProperties>
</file>