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A6" w:rsidRPr="004B6F7A" w:rsidRDefault="009D4207">
      <w:pPr>
        <w:widowControl w:val="0"/>
        <w:autoSpaceDE w:val="0"/>
        <w:autoSpaceDN w:val="0"/>
        <w:adjustRightInd w:val="0"/>
        <w:spacing w:after="0" w:line="648" w:lineRule="exact"/>
        <w:ind w:left="3447" w:right="527"/>
        <w:jc w:val="center"/>
        <w:rPr>
          <w:sz w:val="52"/>
          <w:szCs w:val="60"/>
        </w:rPr>
      </w:pPr>
      <w:r>
        <w:rPr>
          <w:b/>
          <w:bCs/>
          <w:position w:val="2"/>
          <w:sz w:val="52"/>
          <w:szCs w:val="60"/>
        </w:rPr>
        <w:t>GÖNYELİ BELEDİYESİ</w:t>
      </w:r>
      <w:bookmarkStart w:id="0" w:name="_GoBack"/>
      <w:bookmarkEnd w:id="0"/>
    </w:p>
    <w:p w:rsidR="00642CA6" w:rsidRDefault="00642CA6">
      <w:pPr>
        <w:widowControl w:val="0"/>
        <w:autoSpaceDE w:val="0"/>
        <w:autoSpaceDN w:val="0"/>
        <w:adjustRightInd w:val="0"/>
        <w:spacing w:before="6" w:after="0" w:line="150" w:lineRule="exact"/>
        <w:rPr>
          <w:sz w:val="15"/>
          <w:szCs w:val="15"/>
        </w:rPr>
      </w:pP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Pr="004B6F7A">
        <w:rPr>
          <w:b/>
          <w:szCs w:val="20"/>
        </w:rPr>
        <w:t>YAPIM İŞİ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40" w:lineRule="auto"/>
        <w:ind w:left="3810"/>
        <w:rPr>
          <w:color w:val="000000"/>
          <w:sz w:val="38"/>
          <w:szCs w:val="38"/>
        </w:rPr>
      </w:pPr>
      <w:r>
        <w:rPr>
          <w:b/>
          <w:bCs/>
          <w:color w:val="C00000"/>
          <w:sz w:val="38"/>
          <w:szCs w:val="38"/>
        </w:rPr>
        <w:t>İHALE</w:t>
      </w:r>
      <w:r w:rsidR="00807DA9">
        <w:rPr>
          <w:b/>
          <w:bCs/>
          <w:color w:val="C00000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DO</w:t>
      </w:r>
      <w:r>
        <w:rPr>
          <w:b/>
          <w:bCs/>
          <w:color w:val="C00000"/>
          <w:spacing w:val="-6"/>
          <w:sz w:val="38"/>
          <w:szCs w:val="38"/>
        </w:rPr>
        <w:t>S</w:t>
      </w:r>
      <w:r>
        <w:rPr>
          <w:b/>
          <w:bCs/>
          <w:color w:val="C00000"/>
          <w:spacing w:val="-34"/>
          <w:sz w:val="38"/>
          <w:szCs w:val="38"/>
        </w:rPr>
        <w:t>Y</w:t>
      </w:r>
      <w:r>
        <w:rPr>
          <w:b/>
          <w:bCs/>
          <w:color w:val="C00000"/>
          <w:sz w:val="38"/>
          <w:szCs w:val="38"/>
        </w:rPr>
        <w:t>ASININ</w:t>
      </w:r>
      <w:r w:rsidR="00807DA9">
        <w:rPr>
          <w:b/>
          <w:bCs/>
          <w:color w:val="C00000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İÇERİĞİ</w:t>
      </w:r>
    </w:p>
    <w:p w:rsidR="00642CA6" w:rsidRPr="009B1891" w:rsidRDefault="00642CA6" w:rsidP="009B1891">
      <w:pPr>
        <w:widowControl w:val="0"/>
        <w:autoSpaceDE w:val="0"/>
        <w:autoSpaceDN w:val="0"/>
        <w:adjustRightInd w:val="0"/>
        <w:spacing w:after="0" w:line="240" w:lineRule="auto"/>
        <w:ind w:right="727"/>
        <w:jc w:val="center"/>
        <w:rPr>
          <w:b/>
          <w:bCs/>
          <w:color w:val="C00000"/>
          <w:sz w:val="24"/>
          <w:szCs w:val="24"/>
          <w:u w:val="single"/>
        </w:rPr>
      </w:pP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sz w:val="24"/>
          <w:szCs w:val="24"/>
        </w:rPr>
        <w:t>1</w:t>
      </w:r>
      <w:r w:rsidRPr="004B6F7A">
        <w:rPr>
          <w:b/>
          <w:bCs/>
          <w:color w:val="0D0D0D"/>
          <w:sz w:val="24"/>
          <w:szCs w:val="24"/>
        </w:rPr>
        <w:t>.         İhale</w:t>
      </w:r>
      <w:r w:rsidRPr="004B6F7A">
        <w:rPr>
          <w:b/>
          <w:bCs/>
          <w:color w:val="0D0D0D"/>
          <w:spacing w:val="-3"/>
          <w:sz w:val="24"/>
          <w:szCs w:val="24"/>
        </w:rPr>
        <w:t>Ka</w:t>
      </w:r>
      <w:r w:rsidRPr="004B6F7A">
        <w:rPr>
          <w:b/>
          <w:bCs/>
          <w:color w:val="0D0D0D"/>
          <w:spacing w:val="-1"/>
          <w:sz w:val="24"/>
          <w:szCs w:val="24"/>
        </w:rPr>
        <w:t>t</w:t>
      </w:r>
      <w:r w:rsidRPr="004B6F7A">
        <w:rPr>
          <w:b/>
          <w:bCs/>
          <w:color w:val="0D0D0D"/>
          <w:spacing w:val="1"/>
          <w:sz w:val="24"/>
          <w:szCs w:val="24"/>
        </w:rPr>
        <w:t>ılı</w:t>
      </w:r>
      <w:r w:rsidRPr="004B6F7A">
        <w:rPr>
          <w:b/>
          <w:bCs/>
          <w:color w:val="0D0D0D"/>
          <w:sz w:val="24"/>
          <w:szCs w:val="24"/>
        </w:rPr>
        <w:t>m B</w:t>
      </w:r>
      <w:r w:rsidRPr="004B6F7A">
        <w:rPr>
          <w:b/>
          <w:bCs/>
          <w:color w:val="0D0D0D"/>
          <w:spacing w:val="-3"/>
          <w:sz w:val="24"/>
          <w:szCs w:val="24"/>
        </w:rPr>
        <w:t>ey</w:t>
      </w:r>
      <w:r w:rsidRPr="004B6F7A">
        <w:rPr>
          <w:b/>
          <w:bCs/>
          <w:color w:val="0D0D0D"/>
          <w:spacing w:val="-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sz w:val="24"/>
          <w:szCs w:val="24"/>
        </w:rPr>
        <w:t>ame</w:t>
      </w:r>
      <w:r w:rsidRPr="004B6F7A">
        <w:rPr>
          <w:b/>
          <w:bCs/>
          <w:color w:val="0D0D0D"/>
          <w:sz w:val="24"/>
          <w:szCs w:val="24"/>
        </w:rPr>
        <w:t>si</w:t>
      </w:r>
      <w:r w:rsidRPr="004B6F7A">
        <w:rPr>
          <w:b/>
          <w:bCs/>
          <w:color w:val="C00000"/>
          <w:sz w:val="24"/>
          <w:szCs w:val="24"/>
        </w:rPr>
        <w:t>(İstek</w:t>
      </w:r>
      <w:r w:rsidRPr="004B6F7A">
        <w:rPr>
          <w:b/>
          <w:bCs/>
          <w:color w:val="C00000"/>
          <w:spacing w:val="-1"/>
          <w:sz w:val="24"/>
          <w:szCs w:val="24"/>
        </w:rPr>
        <w:t>l</w:t>
      </w:r>
      <w:r w:rsidRPr="004B6F7A">
        <w:rPr>
          <w:b/>
          <w:bCs/>
          <w:color w:val="C00000"/>
          <w:sz w:val="24"/>
          <w:szCs w:val="24"/>
        </w:rPr>
        <w:t>iTa</w:t>
      </w:r>
      <w:r w:rsidRPr="004B6F7A">
        <w:rPr>
          <w:b/>
          <w:bCs/>
          <w:color w:val="C00000"/>
          <w:spacing w:val="1"/>
          <w:sz w:val="24"/>
          <w:szCs w:val="24"/>
        </w:rPr>
        <w:t>r</w:t>
      </w:r>
      <w:r w:rsidRPr="004B6F7A">
        <w:rPr>
          <w:b/>
          <w:bCs/>
          <w:color w:val="C00000"/>
          <w:sz w:val="24"/>
          <w:szCs w:val="24"/>
        </w:rPr>
        <w:t>af</w:t>
      </w:r>
      <w:r w:rsidRPr="004B6F7A">
        <w:rPr>
          <w:b/>
          <w:bCs/>
          <w:color w:val="C00000"/>
          <w:spacing w:val="-2"/>
          <w:sz w:val="24"/>
          <w:szCs w:val="24"/>
        </w:rPr>
        <w:t>ı</w:t>
      </w:r>
      <w:r w:rsidRPr="004B6F7A">
        <w:rPr>
          <w:b/>
          <w:bCs/>
          <w:color w:val="C00000"/>
          <w:spacing w:val="1"/>
          <w:sz w:val="24"/>
          <w:szCs w:val="24"/>
        </w:rPr>
        <w:t>nd</w:t>
      </w:r>
      <w:r w:rsidRPr="004B6F7A">
        <w:rPr>
          <w:b/>
          <w:bCs/>
          <w:color w:val="C00000"/>
          <w:sz w:val="24"/>
          <w:szCs w:val="24"/>
        </w:rPr>
        <w:t>anİ</w:t>
      </w:r>
      <w:r w:rsidRPr="004B6F7A">
        <w:rPr>
          <w:b/>
          <w:bCs/>
          <w:color w:val="C00000"/>
          <w:spacing w:val="1"/>
          <w:sz w:val="24"/>
          <w:szCs w:val="24"/>
        </w:rPr>
        <w:t>m</w:t>
      </w:r>
      <w:r w:rsidRPr="004B6F7A">
        <w:rPr>
          <w:b/>
          <w:bCs/>
          <w:color w:val="C00000"/>
          <w:sz w:val="24"/>
          <w:szCs w:val="24"/>
        </w:rPr>
        <w:t>za</w:t>
      </w:r>
      <w:r w:rsidRPr="004B6F7A">
        <w:rPr>
          <w:b/>
          <w:bCs/>
          <w:color w:val="C00000"/>
          <w:spacing w:val="-1"/>
          <w:sz w:val="24"/>
          <w:szCs w:val="24"/>
        </w:rPr>
        <w:t>lı</w:t>
      </w:r>
      <w:r w:rsidRPr="004B6F7A">
        <w:rPr>
          <w:b/>
          <w:bCs/>
          <w:color w:val="C00000"/>
          <w:sz w:val="24"/>
          <w:szCs w:val="24"/>
        </w:rPr>
        <w:t>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C00000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2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-23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li</w:t>
      </w:r>
      <w:r w:rsidRPr="004B6F7A">
        <w:rPr>
          <w:b/>
          <w:bCs/>
          <w:color w:val="0D0D0D"/>
          <w:position w:val="1"/>
          <w:sz w:val="24"/>
          <w:szCs w:val="24"/>
        </w:rPr>
        <w:t>fler</w:t>
      </w:r>
      <w:r w:rsidRPr="004B6F7A">
        <w:rPr>
          <w:b/>
          <w:bCs/>
          <w:color w:val="C00000"/>
          <w:position w:val="1"/>
          <w:sz w:val="24"/>
          <w:szCs w:val="24"/>
        </w:rPr>
        <w:t>(İstek</w:t>
      </w:r>
      <w:r w:rsidRPr="004B6F7A">
        <w:rPr>
          <w:b/>
          <w:bCs/>
          <w:color w:val="C00000"/>
          <w:spacing w:val="-1"/>
          <w:position w:val="1"/>
          <w:sz w:val="24"/>
          <w:szCs w:val="24"/>
        </w:rPr>
        <w:t>l</w:t>
      </w:r>
      <w:r w:rsidRPr="004B6F7A">
        <w:rPr>
          <w:b/>
          <w:bCs/>
          <w:color w:val="C00000"/>
          <w:position w:val="1"/>
          <w:sz w:val="24"/>
          <w:szCs w:val="24"/>
        </w:rPr>
        <w:t>iTa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r</w:t>
      </w:r>
      <w:r w:rsidRPr="004B6F7A">
        <w:rPr>
          <w:b/>
          <w:bCs/>
          <w:color w:val="C00000"/>
          <w:position w:val="1"/>
          <w:sz w:val="24"/>
          <w:szCs w:val="24"/>
        </w:rPr>
        <w:t>af</w:t>
      </w:r>
      <w:r w:rsidRPr="004B6F7A">
        <w:rPr>
          <w:b/>
          <w:bCs/>
          <w:color w:val="C00000"/>
          <w:spacing w:val="-2"/>
          <w:position w:val="1"/>
          <w:sz w:val="24"/>
          <w:szCs w:val="24"/>
        </w:rPr>
        <w:t>ı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nd</w:t>
      </w:r>
      <w:r w:rsidRPr="004B6F7A">
        <w:rPr>
          <w:b/>
          <w:bCs/>
          <w:color w:val="C00000"/>
          <w:position w:val="1"/>
          <w:sz w:val="24"/>
          <w:szCs w:val="24"/>
        </w:rPr>
        <w:t>anİ</w:t>
      </w:r>
      <w:r w:rsidRPr="004B6F7A">
        <w:rPr>
          <w:b/>
          <w:bCs/>
          <w:color w:val="C00000"/>
          <w:spacing w:val="1"/>
          <w:position w:val="1"/>
          <w:sz w:val="24"/>
          <w:szCs w:val="24"/>
        </w:rPr>
        <w:t>m</w:t>
      </w:r>
      <w:r w:rsidRPr="004B6F7A">
        <w:rPr>
          <w:b/>
          <w:bCs/>
          <w:color w:val="C00000"/>
          <w:position w:val="1"/>
          <w:sz w:val="24"/>
          <w:szCs w:val="24"/>
        </w:rPr>
        <w:t>za</w:t>
      </w:r>
      <w:r w:rsidRPr="004B6F7A">
        <w:rPr>
          <w:b/>
          <w:bCs/>
          <w:color w:val="C00000"/>
          <w:spacing w:val="-1"/>
          <w:position w:val="1"/>
          <w:sz w:val="24"/>
          <w:szCs w:val="24"/>
        </w:rPr>
        <w:t>lı</w:t>
      </w:r>
      <w:r w:rsidRPr="004B6F7A">
        <w:rPr>
          <w:b/>
          <w:bCs/>
          <w:color w:val="C00000"/>
          <w:position w:val="1"/>
          <w:sz w:val="24"/>
          <w:szCs w:val="24"/>
        </w:rPr>
        <w:t>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1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3.          Keşif Raporu(metraj)</w:t>
      </w:r>
    </w:p>
    <w:p w:rsidR="00642CA6" w:rsidRPr="004B6F7A" w:rsidRDefault="00635188" w:rsidP="009B1891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1"/>
          <w:position w:val="1"/>
          <w:sz w:val="24"/>
          <w:szCs w:val="24"/>
        </w:rPr>
      </w:pPr>
      <w:r w:rsidRPr="004B6F7A">
        <w:rPr>
          <w:b/>
          <w:bCs/>
          <w:color w:val="FF0000"/>
          <w:spacing w:val="1"/>
          <w:position w:val="1"/>
          <w:sz w:val="24"/>
          <w:szCs w:val="24"/>
        </w:rPr>
        <w:t xml:space="preserve">             </w:t>
      </w:r>
      <w:r w:rsidR="00642CA6" w:rsidRPr="004B6F7A">
        <w:rPr>
          <w:b/>
          <w:bCs/>
          <w:color w:val="FF0000"/>
          <w:spacing w:val="1"/>
          <w:position w:val="1"/>
          <w:sz w:val="24"/>
          <w:szCs w:val="24"/>
        </w:rPr>
        <w:t>(Şartnamelerde  istenmesi halinde)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312" w:lineRule="exact"/>
        <w:ind w:left="2988" w:right="3434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 xml:space="preserve"> </w:t>
      </w:r>
      <w:r w:rsidR="00642CA6" w:rsidRPr="004B6F7A">
        <w:rPr>
          <w:b/>
          <w:bCs/>
          <w:color w:val="0D0D0D"/>
          <w:spacing w:val="1"/>
          <w:position w:val="1"/>
          <w:sz w:val="24"/>
          <w:szCs w:val="24"/>
        </w:rPr>
        <w:t>4</w:t>
      </w:r>
      <w:r w:rsidR="00642CA6" w:rsidRPr="004B6F7A">
        <w:rPr>
          <w:b/>
          <w:bCs/>
          <w:color w:val="0D0D0D"/>
          <w:position w:val="1"/>
          <w:sz w:val="24"/>
          <w:szCs w:val="24"/>
        </w:rPr>
        <w:t>.         Geçici</w:t>
      </w:r>
      <w:r w:rsidR="00642CA6" w:rsidRPr="004B6F7A">
        <w:rPr>
          <w:b/>
          <w:bCs/>
          <w:color w:val="0D0D0D"/>
          <w:spacing w:val="-23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e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m</w:t>
      </w:r>
      <w:r w:rsidR="00642CA6"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i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n</w:t>
      </w:r>
      <w:r w:rsidR="00642CA6" w:rsidRPr="004B6F7A">
        <w:rPr>
          <w:b/>
          <w:bCs/>
          <w:color w:val="0D0D0D"/>
          <w:spacing w:val="-3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t</w:t>
      </w:r>
    </w:p>
    <w:p w:rsidR="00642CA6" w:rsidRPr="004B6F7A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b/>
          <w:bCs/>
          <w:color w:val="0D0D0D"/>
          <w:spacing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5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1"/>
          <w:sz w:val="24"/>
          <w:szCs w:val="24"/>
        </w:rPr>
        <w:t xml:space="preserve">İmza Sirküleri (Şirket ise) 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color w:val="FF0000"/>
          <w:spacing w:val="1"/>
          <w:sz w:val="24"/>
          <w:szCs w:val="24"/>
        </w:rPr>
        <w:t xml:space="preserve">            </w:t>
      </w:r>
      <w:r w:rsidR="00642CA6" w:rsidRPr="004B6F7A">
        <w:rPr>
          <w:color w:val="FF0000"/>
          <w:spacing w:val="1"/>
          <w:sz w:val="24"/>
          <w:szCs w:val="24"/>
        </w:rPr>
        <w:t>(Tasdik memuru onaylı)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-1"/>
          <w:sz w:val="24"/>
          <w:szCs w:val="24"/>
        </w:rPr>
        <w:t xml:space="preserve">             </w:t>
      </w:r>
      <w:r w:rsidR="00642CA6" w:rsidRPr="004B6F7A">
        <w:rPr>
          <w:b/>
          <w:bCs/>
          <w:color w:val="0D0D0D"/>
          <w:spacing w:val="-1"/>
          <w:sz w:val="24"/>
          <w:szCs w:val="24"/>
        </w:rPr>
        <w:t>veya (şahıs ise)</w:t>
      </w:r>
      <w:r w:rsidR="00642CA6" w:rsidRPr="004B6F7A">
        <w:rPr>
          <w:b/>
          <w:bCs/>
          <w:color w:val="0D0D0D"/>
          <w:spacing w:val="1"/>
          <w:sz w:val="24"/>
          <w:szCs w:val="24"/>
        </w:rPr>
        <w:t xml:space="preserve">İmza Beyannamesi             </w:t>
      </w:r>
    </w:p>
    <w:p w:rsidR="00642CA6" w:rsidRPr="004B6F7A" w:rsidRDefault="00635188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4"/>
          <w:szCs w:val="24"/>
        </w:rPr>
      </w:pPr>
      <w:r w:rsidRPr="004B6F7A">
        <w:rPr>
          <w:color w:val="FF0000"/>
          <w:spacing w:val="1"/>
          <w:sz w:val="24"/>
          <w:szCs w:val="24"/>
        </w:rPr>
        <w:t xml:space="preserve">            </w:t>
      </w:r>
      <w:r w:rsidR="00642CA6" w:rsidRPr="004B6F7A">
        <w:rPr>
          <w:color w:val="FF0000"/>
          <w:spacing w:val="1"/>
          <w:sz w:val="24"/>
          <w:szCs w:val="24"/>
        </w:rPr>
        <w:t>(Tasdik memuru onaylı)</w:t>
      </w:r>
    </w:p>
    <w:p w:rsidR="00642CA6" w:rsidRPr="004B6F7A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-10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6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  </w:t>
      </w:r>
      <w:r w:rsidRPr="004B6F7A">
        <w:rPr>
          <w:b/>
          <w:bCs/>
          <w:color w:val="0D0D0D"/>
          <w:spacing w:val="-22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position w:val="1"/>
          <w:sz w:val="24"/>
          <w:szCs w:val="24"/>
        </w:rPr>
        <w:t>ki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mesi</w:t>
      </w:r>
      <w:r w:rsidRPr="004B6F7A">
        <w:rPr>
          <w:b/>
          <w:bCs/>
          <w:color w:val="FF0000"/>
          <w:spacing w:val="-10"/>
          <w:position w:val="1"/>
          <w:sz w:val="24"/>
          <w:szCs w:val="24"/>
        </w:rPr>
        <w:t>(Yetkilendirme yapılacaksa)</w:t>
      </w:r>
    </w:p>
    <w:p w:rsidR="00642CA6" w:rsidRPr="004B6F7A" w:rsidRDefault="00642CA6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7.         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Ka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position w:val="1"/>
          <w:sz w:val="24"/>
          <w:szCs w:val="24"/>
        </w:rPr>
        <w:t>og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 xml:space="preserve"> /</w:t>
      </w:r>
      <w:r w:rsidRPr="004B6F7A">
        <w:rPr>
          <w:b/>
          <w:bCs/>
          <w:color w:val="0D0D0D"/>
          <w:position w:val="1"/>
          <w:sz w:val="24"/>
          <w:szCs w:val="24"/>
        </w:rPr>
        <w:t>Numune/Broşür/CD</w:t>
      </w:r>
      <w:r w:rsidRPr="004B6F7A">
        <w:rPr>
          <w:b/>
          <w:bCs/>
          <w:color w:val="0D0D0D"/>
          <w:spacing w:val="-23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s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li</w:t>
      </w:r>
      <w:r w:rsidRPr="004B6F7A">
        <w:rPr>
          <w:b/>
          <w:bCs/>
          <w:color w:val="0D0D0D"/>
          <w:position w:val="1"/>
          <w:sz w:val="24"/>
          <w:szCs w:val="24"/>
        </w:rPr>
        <w:t>m</w:t>
      </w:r>
    </w:p>
    <w:p w:rsidR="00642CA6" w:rsidRPr="004B6F7A" w:rsidRDefault="00635188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35"/>
          <w:position w:val="1"/>
          <w:sz w:val="24"/>
          <w:szCs w:val="24"/>
        </w:rPr>
      </w:pPr>
      <w:r w:rsidRPr="004B6F7A">
        <w:rPr>
          <w:b/>
          <w:bCs/>
          <w:color w:val="0D0D0D"/>
          <w:spacing w:val="-16"/>
          <w:w w:val="99"/>
          <w:position w:val="1"/>
          <w:sz w:val="24"/>
          <w:szCs w:val="24"/>
        </w:rPr>
        <w:t xml:space="preserve">                 </w:t>
      </w:r>
      <w:r w:rsidR="00642CA6" w:rsidRPr="004B6F7A">
        <w:rPr>
          <w:b/>
          <w:bCs/>
          <w:color w:val="0D0D0D"/>
          <w:spacing w:val="-16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u</w:t>
      </w:r>
      <w:r w:rsidR="00642CA6" w:rsidRPr="004B6F7A">
        <w:rPr>
          <w:b/>
          <w:bCs/>
          <w:color w:val="0D0D0D"/>
          <w:spacing w:val="-4"/>
          <w:w w:val="99"/>
          <w:position w:val="1"/>
          <w:sz w:val="24"/>
          <w:szCs w:val="24"/>
        </w:rPr>
        <w:t>t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n</w:t>
      </w:r>
      <w:r w:rsidR="00642CA6"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a</w:t>
      </w:r>
      <w:r w:rsidR="00642CA6" w:rsidRPr="004B6F7A">
        <w:rPr>
          <w:b/>
          <w:bCs/>
          <w:color w:val="0D0D0D"/>
          <w:w w:val="99"/>
          <w:position w:val="1"/>
          <w:sz w:val="24"/>
          <w:szCs w:val="24"/>
        </w:rPr>
        <w:t>ğı</w:t>
      </w:r>
      <w:r w:rsidR="00642CA6" w:rsidRPr="004B6F7A">
        <w:rPr>
          <w:b/>
          <w:bCs/>
          <w:color w:val="FF0000"/>
          <w:w w:val="99"/>
          <w:position w:val="1"/>
          <w:sz w:val="24"/>
          <w:szCs w:val="24"/>
        </w:rPr>
        <w:t>(şartnamelerde istenmesi halinde )</w:t>
      </w:r>
    </w:p>
    <w:p w:rsidR="00642CA6" w:rsidRPr="004B6F7A" w:rsidRDefault="00635188" w:rsidP="00D108E9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position w:val="1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8.         </w:t>
      </w:r>
      <w:r w:rsidR="00642CA6" w:rsidRPr="004B6F7A">
        <w:rPr>
          <w:b/>
          <w:bCs/>
          <w:color w:val="0D0D0D"/>
          <w:position w:val="1"/>
          <w:sz w:val="24"/>
          <w:szCs w:val="24"/>
        </w:rPr>
        <w:t>Şartname alındı makbuzu</w:t>
      </w:r>
      <w:r w:rsidR="00642CA6" w:rsidRPr="004B6F7A">
        <w:rPr>
          <w:b/>
          <w:bCs/>
          <w:color w:val="FF0000"/>
          <w:position w:val="1"/>
          <w:sz w:val="24"/>
          <w:szCs w:val="24"/>
        </w:rPr>
        <w:t>(aslı veya fotokopisi)</w:t>
      </w:r>
    </w:p>
    <w:p w:rsidR="00642CA6" w:rsidRPr="004B6F7A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9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</w:t>
      </w:r>
      <w:r w:rsidR="00635188" w:rsidRPr="004B6F7A">
        <w:rPr>
          <w:b/>
          <w:bCs/>
          <w:color w:val="0D0D0D"/>
          <w:position w:val="1"/>
          <w:sz w:val="24"/>
          <w:szCs w:val="24"/>
        </w:rPr>
        <w:t xml:space="preserve">  </w:t>
      </w:r>
      <w:r w:rsidRPr="004B6F7A">
        <w:rPr>
          <w:b/>
          <w:bCs/>
          <w:color w:val="0D0D0D"/>
          <w:position w:val="1"/>
          <w:sz w:val="24"/>
          <w:szCs w:val="24"/>
        </w:rPr>
        <w:t>İşO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lı</w:t>
      </w:r>
      <w:r w:rsidRPr="004B6F7A">
        <w:rPr>
          <w:b/>
          <w:bCs/>
          <w:color w:val="0D0D0D"/>
          <w:position w:val="1"/>
          <w:sz w:val="24"/>
          <w:szCs w:val="24"/>
        </w:rPr>
        <w:t>ğı,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 xml:space="preserve"> K</w:t>
      </w:r>
      <w:r w:rsidRPr="004B6F7A">
        <w:rPr>
          <w:b/>
          <w:bCs/>
          <w:color w:val="0D0D0D"/>
          <w:position w:val="1"/>
          <w:sz w:val="24"/>
          <w:szCs w:val="24"/>
        </w:rPr>
        <w:t>onso</w:t>
      </w:r>
      <w:r w:rsidRPr="004B6F7A">
        <w:rPr>
          <w:b/>
          <w:bCs/>
          <w:color w:val="0D0D0D"/>
          <w:spacing w:val="-4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s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</w:t>
      </w:r>
      <w:r w:rsidRPr="004B6F7A">
        <w:rPr>
          <w:b/>
          <w:bCs/>
          <w:color w:val="0D0D0D"/>
          <w:position w:val="1"/>
          <w:sz w:val="24"/>
          <w:szCs w:val="24"/>
        </w:rPr>
        <w:t>yum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v</w:t>
      </w:r>
      <w:r w:rsidRPr="004B6F7A">
        <w:rPr>
          <w:b/>
          <w:bCs/>
          <w:color w:val="0D0D0D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t </w:t>
      </w:r>
      <w:r w:rsidRPr="004B6F7A">
        <w:rPr>
          <w:b/>
          <w:bCs/>
          <w:color w:val="0D0D0D"/>
          <w:spacing w:val="-12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position w:val="1"/>
          <w:sz w:val="24"/>
          <w:szCs w:val="24"/>
        </w:rPr>
        <w:t>ük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position w:val="1"/>
          <w:sz w:val="24"/>
          <w:szCs w:val="24"/>
        </w:rPr>
        <w:t>n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</w:t>
      </w:r>
      <w:r w:rsidRPr="004B6F7A">
        <w:rPr>
          <w:b/>
          <w:bCs/>
          <w:color w:val="0D0D0D"/>
          <w:position w:val="1"/>
          <w:sz w:val="24"/>
          <w:szCs w:val="24"/>
        </w:rPr>
        <w:t>ci</w:t>
      </w:r>
    </w:p>
    <w:p w:rsidR="00642CA6" w:rsidRPr="004B6F7A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right="91"/>
        <w:rPr>
          <w:color w:val="000000"/>
          <w:sz w:val="24"/>
          <w:szCs w:val="24"/>
        </w:rPr>
      </w:pPr>
      <w:r w:rsidRPr="004B6F7A">
        <w:rPr>
          <w:b/>
          <w:bCs/>
          <w:color w:val="0D0D0D"/>
          <w:position w:val="1"/>
          <w:sz w:val="24"/>
          <w:szCs w:val="24"/>
        </w:rPr>
        <w:t xml:space="preserve">                                                                (</w:t>
      </w:r>
      <w:r w:rsidRPr="004B6F7A">
        <w:rPr>
          <w:b/>
          <w:bCs/>
          <w:color w:val="0D0D0D"/>
          <w:spacing w:val="-20"/>
          <w:position w:val="1"/>
          <w:sz w:val="24"/>
          <w:szCs w:val="24"/>
        </w:rPr>
        <w:t>T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ş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on)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-5"/>
          <w:position w:val="1"/>
          <w:sz w:val="24"/>
          <w:szCs w:val="24"/>
        </w:rPr>
        <w:t>y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nn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a</w:t>
      </w:r>
      <w:r w:rsidRPr="004B6F7A">
        <w:rPr>
          <w:b/>
          <w:bCs/>
          <w:color w:val="0D0D0D"/>
          <w:position w:val="1"/>
          <w:sz w:val="24"/>
          <w:szCs w:val="24"/>
        </w:rPr>
        <w:t>mele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  <w:r w:rsidRPr="004B6F7A">
        <w:rPr>
          <w:b/>
          <w:bCs/>
          <w:color w:val="FF0000"/>
          <w:position w:val="1"/>
          <w:sz w:val="24"/>
          <w:szCs w:val="24"/>
        </w:rPr>
        <w:t>(Olması halinde)</w:t>
      </w:r>
    </w:p>
    <w:p w:rsidR="00642CA6" w:rsidRPr="004B6F7A" w:rsidRDefault="00642CA6" w:rsidP="00807DA9">
      <w:pPr>
        <w:widowControl w:val="0"/>
        <w:autoSpaceDE w:val="0"/>
        <w:autoSpaceDN w:val="0"/>
        <w:adjustRightInd w:val="0"/>
        <w:spacing w:after="0" w:line="312" w:lineRule="exact"/>
        <w:ind w:left="2268" w:firstLine="720"/>
        <w:rPr>
          <w:color w:val="000000"/>
          <w:sz w:val="24"/>
          <w:szCs w:val="24"/>
        </w:rPr>
      </w:pPr>
      <w:r w:rsidRPr="004B6F7A">
        <w:rPr>
          <w:b/>
          <w:bCs/>
          <w:color w:val="000000"/>
          <w:sz w:val="24"/>
          <w:szCs w:val="24"/>
        </w:rPr>
        <w:t>10</w:t>
      </w:r>
      <w:r w:rsidRPr="004B6F7A">
        <w:rPr>
          <w:color w:val="000000"/>
          <w:sz w:val="24"/>
          <w:szCs w:val="24"/>
        </w:rPr>
        <w:t xml:space="preserve">.        </w:t>
      </w:r>
      <w:r w:rsidRPr="004B6F7A">
        <w:rPr>
          <w:b/>
          <w:bCs/>
          <w:color w:val="0D0D0D"/>
          <w:position w:val="1"/>
          <w:sz w:val="24"/>
          <w:szCs w:val="24"/>
        </w:rPr>
        <w:t>İş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 xml:space="preserve"> Bitirme 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3"/>
          <w:position w:val="1"/>
          <w:sz w:val="24"/>
          <w:szCs w:val="24"/>
        </w:rPr>
        <w:t>g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position w:val="1"/>
          <w:sz w:val="24"/>
          <w:szCs w:val="24"/>
        </w:rPr>
        <w:t>er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312" w:lineRule="exact"/>
        <w:ind w:left="2988" w:right="1650"/>
        <w:rPr>
          <w:b/>
          <w:bCs/>
          <w:color w:val="0D0D0D"/>
          <w:position w:val="1"/>
          <w:sz w:val="24"/>
          <w:szCs w:val="24"/>
        </w:rPr>
      </w:pP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11</w:t>
      </w:r>
      <w:r w:rsidRPr="004B6F7A">
        <w:rPr>
          <w:b/>
          <w:bCs/>
          <w:color w:val="0D0D0D"/>
          <w:position w:val="1"/>
          <w:sz w:val="24"/>
          <w:szCs w:val="24"/>
        </w:rPr>
        <w:t xml:space="preserve">.       </w:t>
      </w:r>
      <w:r w:rsidRPr="004B6F7A">
        <w:rPr>
          <w:b/>
          <w:bCs/>
          <w:color w:val="0D0D0D"/>
          <w:spacing w:val="19"/>
          <w:position w:val="1"/>
          <w:sz w:val="24"/>
          <w:szCs w:val="24"/>
        </w:rPr>
        <w:t>Kar Zarar</w:t>
      </w:r>
      <w:r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B</w:t>
      </w:r>
      <w:r w:rsidRPr="004B6F7A">
        <w:rPr>
          <w:b/>
          <w:bCs/>
          <w:color w:val="0D0D0D"/>
          <w:spacing w:val="1"/>
          <w:position w:val="1"/>
          <w:sz w:val="24"/>
          <w:szCs w:val="24"/>
        </w:rPr>
        <w:t>il</w:t>
      </w:r>
      <w:r w:rsidRPr="004B6F7A">
        <w:rPr>
          <w:b/>
          <w:bCs/>
          <w:color w:val="0D0D0D"/>
          <w:w w:val="99"/>
          <w:position w:val="1"/>
          <w:sz w:val="24"/>
          <w:szCs w:val="24"/>
        </w:rPr>
        <w:t>gi</w:t>
      </w:r>
      <w:r w:rsidRPr="004B6F7A">
        <w:rPr>
          <w:b/>
          <w:bCs/>
          <w:color w:val="0D0D0D"/>
          <w:spacing w:val="1"/>
          <w:w w:val="99"/>
          <w:position w:val="1"/>
          <w:sz w:val="24"/>
          <w:szCs w:val="24"/>
        </w:rPr>
        <w:t>l</w:t>
      </w:r>
      <w:r w:rsidRPr="004B6F7A">
        <w:rPr>
          <w:b/>
          <w:bCs/>
          <w:color w:val="0D0D0D"/>
          <w:spacing w:val="-1"/>
          <w:w w:val="99"/>
          <w:position w:val="1"/>
          <w:sz w:val="24"/>
          <w:szCs w:val="24"/>
        </w:rPr>
        <w:t>er</w:t>
      </w:r>
      <w:r w:rsidRPr="004B6F7A">
        <w:rPr>
          <w:b/>
          <w:bCs/>
          <w:color w:val="0D0D0D"/>
          <w:position w:val="1"/>
          <w:sz w:val="24"/>
          <w:szCs w:val="24"/>
        </w:rPr>
        <w:t>i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87" w:right="91"/>
        <w:rPr>
          <w:b/>
          <w:bCs/>
          <w:color w:val="0D0D0D"/>
          <w:sz w:val="24"/>
          <w:szCs w:val="24"/>
        </w:rPr>
      </w:pPr>
      <w:r w:rsidRPr="004B6F7A">
        <w:rPr>
          <w:b/>
          <w:bCs/>
          <w:color w:val="0D0D0D"/>
          <w:spacing w:val="-1"/>
          <w:sz w:val="24"/>
          <w:szCs w:val="24"/>
        </w:rPr>
        <w:t>12</w:t>
      </w:r>
      <w:r w:rsidRPr="004B6F7A">
        <w:rPr>
          <w:b/>
          <w:bCs/>
          <w:color w:val="0D0D0D"/>
          <w:sz w:val="24"/>
          <w:szCs w:val="24"/>
        </w:rPr>
        <w:t>.      D</w:t>
      </w:r>
      <w:r w:rsidRPr="004B6F7A">
        <w:rPr>
          <w:b/>
          <w:bCs/>
          <w:color w:val="0D0D0D"/>
          <w:spacing w:val="1"/>
          <w:sz w:val="24"/>
          <w:szCs w:val="24"/>
        </w:rPr>
        <w:t>i</w:t>
      </w:r>
      <w:r w:rsidRPr="004B6F7A">
        <w:rPr>
          <w:b/>
          <w:bCs/>
          <w:color w:val="0D0D0D"/>
          <w:spacing w:val="-3"/>
          <w:sz w:val="24"/>
          <w:szCs w:val="24"/>
        </w:rPr>
        <w:t>ğ</w:t>
      </w:r>
      <w:r w:rsidRPr="004B6F7A">
        <w:rPr>
          <w:b/>
          <w:bCs/>
          <w:color w:val="0D0D0D"/>
          <w:sz w:val="24"/>
          <w:szCs w:val="24"/>
        </w:rPr>
        <w:t>er</w:t>
      </w:r>
      <w:r w:rsidRPr="004B6F7A">
        <w:rPr>
          <w:b/>
          <w:bCs/>
          <w:color w:val="0D0D0D"/>
          <w:spacing w:val="1"/>
          <w:sz w:val="24"/>
          <w:szCs w:val="24"/>
        </w:rPr>
        <w:t>B</w:t>
      </w:r>
      <w:r w:rsidRPr="004B6F7A">
        <w:rPr>
          <w:b/>
          <w:bCs/>
          <w:color w:val="0D0D0D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sz w:val="24"/>
          <w:szCs w:val="24"/>
        </w:rPr>
        <w:t>l</w:t>
      </w:r>
      <w:r w:rsidRPr="004B6F7A">
        <w:rPr>
          <w:b/>
          <w:bCs/>
          <w:color w:val="0D0D0D"/>
          <w:spacing w:val="-3"/>
          <w:sz w:val="24"/>
          <w:szCs w:val="24"/>
        </w:rPr>
        <w:t>g</w:t>
      </w:r>
      <w:r w:rsidRPr="004B6F7A">
        <w:rPr>
          <w:b/>
          <w:bCs/>
          <w:color w:val="0D0D0D"/>
          <w:sz w:val="24"/>
          <w:szCs w:val="24"/>
        </w:rPr>
        <w:t>e</w:t>
      </w:r>
      <w:r w:rsidRPr="004B6F7A">
        <w:rPr>
          <w:b/>
          <w:bCs/>
          <w:color w:val="0D0D0D"/>
          <w:spacing w:val="1"/>
          <w:sz w:val="24"/>
          <w:szCs w:val="24"/>
        </w:rPr>
        <w:t>l</w:t>
      </w:r>
      <w:r w:rsidRPr="004B6F7A">
        <w:rPr>
          <w:b/>
          <w:bCs/>
          <w:color w:val="0D0D0D"/>
          <w:sz w:val="24"/>
          <w:szCs w:val="24"/>
        </w:rPr>
        <w:t xml:space="preserve">er             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686" w:right="516"/>
        <w:rPr>
          <w:b/>
          <w:bCs/>
          <w:color w:val="FF0000"/>
          <w:sz w:val="24"/>
          <w:szCs w:val="24"/>
        </w:rPr>
      </w:pPr>
      <w:r w:rsidRPr="004B6F7A">
        <w:rPr>
          <w:b/>
          <w:bCs/>
          <w:color w:val="FF0000"/>
          <w:sz w:val="24"/>
          <w:szCs w:val="24"/>
        </w:rPr>
        <w:t xml:space="preserve">(Şartnamelerde zorunlu olarak sunulması istenenler) </w:t>
      </w:r>
    </w:p>
    <w:p w:rsidR="00635188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78"/>
        <w:rPr>
          <w:b/>
          <w:bCs/>
          <w:color w:val="000000"/>
          <w:sz w:val="24"/>
        </w:rPr>
      </w:pPr>
      <w:r w:rsidRPr="004B6F7A">
        <w:rPr>
          <w:b/>
          <w:bCs/>
          <w:color w:val="0D0D0D"/>
          <w:position w:val="1"/>
          <w:sz w:val="24"/>
        </w:rPr>
        <w:t xml:space="preserve">13.       </w:t>
      </w:r>
      <w:r w:rsidR="00635188" w:rsidRPr="004B6F7A">
        <w:rPr>
          <w:b/>
          <w:bCs/>
          <w:color w:val="000000"/>
          <w:sz w:val="24"/>
        </w:rPr>
        <w:t xml:space="preserve">Şartnameler: İdari, </w:t>
      </w:r>
      <w:r w:rsidRPr="004B6F7A">
        <w:rPr>
          <w:b/>
          <w:bCs/>
          <w:color w:val="000000"/>
          <w:sz w:val="24"/>
        </w:rPr>
        <w:t>Teknik</w:t>
      </w:r>
      <w:r w:rsidR="00635188" w:rsidRPr="004B6F7A">
        <w:rPr>
          <w:b/>
          <w:bCs/>
          <w:color w:val="000000"/>
          <w:sz w:val="24"/>
        </w:rPr>
        <w:t xml:space="preserve"> ve Ek1 Özel   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4"/>
        </w:rPr>
      </w:pPr>
      <w:r w:rsidRPr="004B6F7A">
        <w:rPr>
          <w:b/>
          <w:bCs/>
          <w:color w:val="000000"/>
          <w:sz w:val="24"/>
        </w:rPr>
        <w:t xml:space="preserve">                                                           Hususlar</w:t>
      </w:r>
    </w:p>
    <w:p w:rsidR="00642CA6" w:rsidRPr="004B6F7A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088"/>
        <w:rPr>
          <w:b/>
          <w:bCs/>
          <w:color w:val="FF0000"/>
          <w:sz w:val="24"/>
        </w:rPr>
      </w:pPr>
      <w:r w:rsidRPr="004B6F7A">
        <w:rPr>
          <w:b/>
          <w:bCs/>
          <w:color w:val="FF0000"/>
          <w:sz w:val="24"/>
        </w:rPr>
        <w:t xml:space="preserve">         </w:t>
      </w:r>
      <w:r w:rsidR="00635188" w:rsidRPr="004B6F7A">
        <w:rPr>
          <w:b/>
          <w:bCs/>
          <w:color w:val="FF0000"/>
          <w:sz w:val="24"/>
        </w:rPr>
        <w:t xml:space="preserve"> </w:t>
      </w:r>
      <w:r w:rsidRPr="004B6F7A">
        <w:rPr>
          <w:b/>
          <w:bCs/>
          <w:color w:val="FF0000"/>
          <w:sz w:val="24"/>
        </w:rPr>
        <w:t>(Teklif dosyasında sunulması gerekmez)</w:t>
      </w:r>
    </w:p>
    <w:p w:rsidR="00635188" w:rsidRPr="004B6F7A" w:rsidRDefault="001271B4" w:rsidP="00635188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14</w:t>
      </w:r>
      <w:r w:rsidR="005A5100" w:rsidRPr="004B6F7A">
        <w:rPr>
          <w:color w:val="000000"/>
          <w:sz w:val="24"/>
        </w:rPr>
        <w:t xml:space="preserve">. </w:t>
      </w:r>
      <w:r w:rsidR="00635188" w:rsidRPr="004B6F7A">
        <w:rPr>
          <w:color w:val="000000"/>
          <w:sz w:val="24"/>
        </w:rPr>
        <w:t xml:space="preserve">      </w:t>
      </w:r>
      <w:r w:rsidR="005A5100" w:rsidRPr="004B6F7A">
        <w:rPr>
          <w:b/>
          <w:color w:val="000000"/>
          <w:sz w:val="24"/>
        </w:rPr>
        <w:t>İsteklil</w:t>
      </w:r>
      <w:r w:rsidR="00635188" w:rsidRPr="004B6F7A">
        <w:rPr>
          <w:b/>
          <w:color w:val="000000"/>
          <w:sz w:val="24"/>
        </w:rPr>
        <w:t>eri  Bilgilendirmek Maksadı</w:t>
      </w:r>
    </w:p>
    <w:p w:rsidR="00642CA6" w:rsidRPr="004B6F7A" w:rsidRDefault="00635188" w:rsidP="00635188">
      <w:pPr>
        <w:widowControl w:val="0"/>
        <w:autoSpaceDE w:val="0"/>
        <w:autoSpaceDN w:val="0"/>
        <w:adjustRightInd w:val="0"/>
        <w:spacing w:after="0" w:line="312" w:lineRule="exact"/>
        <w:ind w:right="516"/>
        <w:rPr>
          <w:b/>
          <w:color w:val="000000"/>
          <w:sz w:val="24"/>
        </w:rPr>
      </w:pPr>
      <w:r w:rsidRPr="004B6F7A">
        <w:rPr>
          <w:b/>
          <w:color w:val="000000"/>
          <w:sz w:val="24"/>
        </w:rPr>
        <w:t xml:space="preserve">                                                               </w:t>
      </w:r>
      <w:r w:rsidR="005A5100" w:rsidRPr="004B6F7A">
        <w:rPr>
          <w:b/>
          <w:color w:val="000000"/>
          <w:sz w:val="24"/>
        </w:rPr>
        <w:t>Örnek Forumlar</w:t>
      </w:r>
    </w:p>
    <w:p w:rsidR="00807DA9" w:rsidRPr="004B6F7A" w:rsidRDefault="001271B4" w:rsidP="00807DA9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15</w:t>
      </w:r>
      <w:r w:rsidR="00807DA9" w:rsidRPr="004B6F7A">
        <w:rPr>
          <w:color w:val="000000"/>
          <w:sz w:val="24"/>
        </w:rPr>
        <w:t xml:space="preserve">.       </w:t>
      </w:r>
      <w:r w:rsidR="00807DA9" w:rsidRPr="004B6F7A">
        <w:rPr>
          <w:b/>
          <w:color w:val="000000"/>
          <w:sz w:val="24"/>
        </w:rPr>
        <w:t>Zorunlu Kontrol Formu</w:t>
      </w:r>
    </w:p>
    <w:p w:rsidR="00807DA9" w:rsidRPr="004B6F7A" w:rsidRDefault="001271B4" w:rsidP="00807DA9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4"/>
        </w:rPr>
      </w:pPr>
      <w:r>
        <w:rPr>
          <w:b/>
          <w:color w:val="000000"/>
          <w:sz w:val="24"/>
        </w:rPr>
        <w:t>16</w:t>
      </w:r>
      <w:r w:rsidR="00807DA9" w:rsidRPr="004B6F7A">
        <w:rPr>
          <w:b/>
          <w:color w:val="000000"/>
          <w:sz w:val="24"/>
        </w:rPr>
        <w:t xml:space="preserve">. </w:t>
      </w:r>
      <w:r w:rsidR="00807DA9" w:rsidRPr="004B6F7A">
        <w:rPr>
          <w:b/>
          <w:color w:val="000000"/>
          <w:sz w:val="24"/>
        </w:rPr>
        <w:tab/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Elde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Bulunan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İşler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Beyannamesi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ve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Ekindeki</w:t>
      </w:r>
      <w:proofErr w:type="spellEnd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 xml:space="preserve"> </w:t>
      </w:r>
      <w:proofErr w:type="spellStart"/>
      <w:r w:rsidR="00807DA9" w:rsidRPr="004B6F7A">
        <w:rPr>
          <w:rFonts w:asciiTheme="minorHAnsi" w:hAnsiTheme="minorHAnsi" w:cs="Century Gothic"/>
          <w:b/>
          <w:bCs/>
          <w:color w:val="C00000"/>
          <w:sz w:val="24"/>
          <w:lang w:val="en-US"/>
        </w:rPr>
        <w:t>Sözleşmeler</w:t>
      </w:r>
      <w:proofErr w:type="spellEnd"/>
    </w:p>
    <w:p w:rsidR="00642CA6" w:rsidRDefault="00642CA6">
      <w:pPr>
        <w:widowControl w:val="0"/>
        <w:autoSpaceDE w:val="0"/>
        <w:autoSpaceDN w:val="0"/>
        <w:adjustRightInd w:val="0"/>
        <w:spacing w:before="20" w:after="0" w:line="260" w:lineRule="exact"/>
        <w:rPr>
          <w:color w:val="000000"/>
          <w:sz w:val="26"/>
          <w:szCs w:val="26"/>
        </w:rPr>
        <w:sectPr w:rsidR="00642CA6">
          <w:type w:val="continuous"/>
          <w:pgSz w:w="10800" w:h="14400"/>
          <w:pgMar w:top="580" w:right="580" w:bottom="280" w:left="1340" w:header="708" w:footer="708" w:gutter="0"/>
          <w:cols w:space="708"/>
          <w:noEndnote/>
        </w:sectPr>
      </w:pPr>
    </w:p>
    <w:p w:rsidR="00642CA6" w:rsidRPr="00807DA9" w:rsidRDefault="009D4207" w:rsidP="00807DA9">
      <w:pPr>
        <w:widowControl w:val="0"/>
        <w:autoSpaceDE w:val="0"/>
        <w:autoSpaceDN w:val="0"/>
        <w:adjustRightInd w:val="0"/>
        <w:spacing w:before="5" w:after="0" w:line="160" w:lineRule="exact"/>
        <w:rPr>
          <w:b/>
          <w:color w:val="000000"/>
          <w:sz w:val="16"/>
          <w:szCs w:val="16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6" type="#_x0000_t202" style="position:absolute;margin-left:-24.6pt;margin-top:3.8pt;width:151.15pt;height:33.1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strokecolor="white [3212]">
            <v:textbox>
              <w:txbxContent>
                <w:p w:rsidR="00807DA9" w:rsidRDefault="009D4207" w:rsidP="00807DA9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60" w:lineRule="exact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</w:rPr>
                    <w:t>www.gonyeli.org</w:t>
                  </w:r>
                </w:p>
                <w:p w:rsidR="00807DA9" w:rsidRPr="00807DA9" w:rsidRDefault="009D4207" w:rsidP="00807DA9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60" w:lineRule="exact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hyperlink r:id="rId6" w:history="1"/>
                </w:p>
                <w:p w:rsidR="00807DA9" w:rsidRDefault="00807DA9"/>
              </w:txbxContent>
            </v:textbox>
          </v:shape>
        </w:pict>
      </w:r>
      <w:r>
        <w:rPr>
          <w:noProof/>
        </w:rPr>
        <w:pict>
          <v:group id="_x0000_s1026" style="position:absolute;margin-left:15.6pt;margin-top:15.6pt;width:508.75pt;height:688.75pt;z-index:-251657216;mso-position-horizontal-relative:page;mso-position-vertical-relative:page" coordorigin="312,312" coordsize="10175,13775" o:allowincell="f">
            <v:rect id="_x0000_s1027" style="position:absolute;left:4222;top:572;width:6037;height:12290" o:allowincell="f" filled="f" strokeweight="2pt">
              <v:path arrowok="t"/>
            </v:rect>
            <v:rect id="_x0000_s1028" style="position:absolute;left:540;top:2250;width:3560;height:10620;mso-position-horizontal-relative:page;mso-position-vertical-relative:page" o:allowincell="f" filled="f" stroked="f">
              <v:textbox style="mso-next-textbox:#_x0000_s1028" inset="0,0,0,0">
                <w:txbxContent>
                  <w:p w:rsidR="00642CA6" w:rsidRDefault="009D4207">
                    <w:pPr>
                      <w:spacing w:after="0" w:line="1062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.6pt;height:.6pt;visibility:visible">
                          <v:imagedata r:id="rId7" o:title=""/>
                        </v:shape>
                      </w:pict>
                    </w: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29" style="position:absolute;left:540;top:2249;width:3552;height:10612" o:allowincell="f" filled="f" strokeweight="1pt">
              <v:path arrowok="t"/>
            </v:rect>
            <v:rect id="_x0000_s1030" style="position:absolute;left:563;top:563;width:3480;height:1680;mso-position-horizontal-relative:page;mso-position-vertical-relative:page" o:allowincell="f" filled="f" stroked="f">
              <v:textbox style="mso-next-textbox:#_x0000_s1030" inset="0,0,0,0">
                <w:txbxContent>
                  <w:p w:rsidR="00642CA6" w:rsidRDefault="00642CA6">
                    <w:pPr>
                      <w:spacing w:after="0" w:line="16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542;top:542;width:3527;height:1727" o:allowincell="f" filled="f" strokeweight="2pt">
              <v:path arrowok="t"/>
            </v:rect>
            <v:rect id="_x0000_s1032" style="position:absolute;left:337;top:337;width:10125;height:13725" o:allowincell="f" filled="f" strokeweight="2.5pt">
              <v:path arrowok="t"/>
            </v:rect>
            <w10:wrap anchorx="page" anchory="page"/>
          </v:group>
        </w:pict>
      </w:r>
      <w:r w:rsidR="00635188">
        <w:t xml:space="preserve"> </w:t>
      </w:r>
      <w:r w:rsidR="00635188" w:rsidRPr="00807DA9">
        <w:rPr>
          <w:b/>
          <w:sz w:val="24"/>
        </w:rPr>
        <w:t xml:space="preserve"> </w:t>
      </w:r>
    </w:p>
    <w:p w:rsidR="00642CA6" w:rsidRPr="00635188" w:rsidRDefault="00642CA6" w:rsidP="004B6F7A">
      <w:pPr>
        <w:widowControl w:val="0"/>
        <w:autoSpaceDE w:val="0"/>
        <w:autoSpaceDN w:val="0"/>
        <w:adjustRightInd w:val="0"/>
        <w:spacing w:before="37" w:after="0" w:line="212" w:lineRule="auto"/>
        <w:ind w:right="59"/>
        <w:jc w:val="both"/>
        <w:rPr>
          <w:color w:val="000000"/>
        </w:rPr>
      </w:pPr>
      <w:r>
        <w:rPr>
          <w:color w:val="000000"/>
        </w:rPr>
        <w:br w:type="column"/>
      </w:r>
      <w:r w:rsidRPr="004B6F7A">
        <w:rPr>
          <w:b/>
          <w:bCs/>
          <w:i/>
          <w:iCs/>
          <w:color w:val="C00000"/>
          <w:spacing w:val="-12"/>
          <w:szCs w:val="24"/>
        </w:rPr>
        <w:lastRenderedPageBreak/>
        <w:t>Y</w:t>
      </w:r>
      <w:r w:rsidRPr="004B6F7A">
        <w:rPr>
          <w:b/>
          <w:bCs/>
          <w:i/>
          <w:iCs/>
          <w:color w:val="C00000"/>
          <w:szCs w:val="24"/>
        </w:rPr>
        <w:t>u</w:t>
      </w:r>
      <w:r w:rsidRPr="004B6F7A">
        <w:rPr>
          <w:b/>
          <w:bCs/>
          <w:i/>
          <w:iCs/>
          <w:color w:val="C00000"/>
          <w:spacing w:val="-7"/>
          <w:szCs w:val="24"/>
        </w:rPr>
        <w:t>k</w:t>
      </w:r>
      <w:r w:rsidRPr="004B6F7A">
        <w:rPr>
          <w:b/>
          <w:bCs/>
          <w:i/>
          <w:iCs/>
          <w:color w:val="C00000"/>
          <w:szCs w:val="24"/>
        </w:rPr>
        <w:t>ar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pacing w:val="3"/>
          <w:szCs w:val="24"/>
        </w:rPr>
        <w:t>d</w:t>
      </w:r>
      <w:r w:rsidRPr="004B6F7A">
        <w:rPr>
          <w:b/>
          <w:bCs/>
          <w:i/>
          <w:iCs/>
          <w:color w:val="C00000"/>
          <w:szCs w:val="24"/>
        </w:rPr>
        <w:t>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be</w:t>
      </w:r>
      <w:r w:rsidRPr="004B6F7A">
        <w:rPr>
          <w:b/>
          <w:bCs/>
          <w:i/>
          <w:iCs/>
          <w:color w:val="C00000"/>
          <w:spacing w:val="1"/>
          <w:szCs w:val="24"/>
        </w:rPr>
        <w:t>li</w:t>
      </w:r>
      <w:r w:rsidRPr="004B6F7A">
        <w:rPr>
          <w:b/>
          <w:bCs/>
          <w:i/>
          <w:iCs/>
          <w:color w:val="C00000"/>
          <w:szCs w:val="24"/>
        </w:rPr>
        <w:t>rt</w:t>
      </w:r>
      <w:r w:rsidRPr="004B6F7A">
        <w:rPr>
          <w:b/>
          <w:bCs/>
          <w:i/>
          <w:iCs/>
          <w:color w:val="C00000"/>
          <w:spacing w:val="1"/>
          <w:szCs w:val="24"/>
        </w:rPr>
        <w:t>il</w:t>
      </w:r>
      <w:r w:rsidRPr="004B6F7A">
        <w:rPr>
          <w:b/>
          <w:bCs/>
          <w:i/>
          <w:iCs/>
          <w:color w:val="C00000"/>
          <w:szCs w:val="24"/>
        </w:rPr>
        <w:t>en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be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2"/>
          <w:szCs w:val="24"/>
        </w:rPr>
        <w:t>e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="004B6F7A">
        <w:rPr>
          <w:b/>
          <w:bCs/>
          <w:i/>
          <w:iCs/>
          <w:color w:val="C00000"/>
          <w:szCs w:val="24"/>
        </w:rPr>
        <w:t>n her</w:t>
      </w:r>
      <w:r w:rsidRPr="004B6F7A">
        <w:rPr>
          <w:b/>
          <w:bCs/>
          <w:i/>
          <w:iCs/>
          <w:color w:val="C00000"/>
          <w:szCs w:val="24"/>
        </w:rPr>
        <w:t>b</w:t>
      </w:r>
      <w:r w:rsidRPr="004B6F7A">
        <w:rPr>
          <w:b/>
          <w:bCs/>
          <w:i/>
          <w:iCs/>
          <w:color w:val="C00000"/>
          <w:spacing w:val="4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ri,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7"/>
          <w:szCs w:val="24"/>
        </w:rPr>
        <w:t>k</w:t>
      </w:r>
      <w:r w:rsidRPr="004B6F7A">
        <w:rPr>
          <w:b/>
          <w:bCs/>
          <w:i/>
          <w:iCs/>
          <w:color w:val="C00000"/>
          <w:szCs w:val="24"/>
        </w:rPr>
        <w:t>on</w:t>
      </w:r>
      <w:r w:rsidRPr="004B6F7A">
        <w:rPr>
          <w:b/>
          <w:bCs/>
          <w:i/>
          <w:iCs/>
          <w:color w:val="C00000"/>
          <w:spacing w:val="3"/>
          <w:szCs w:val="24"/>
        </w:rPr>
        <w:t>u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una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1"/>
          <w:szCs w:val="24"/>
        </w:rPr>
        <w:t>ö</w:t>
      </w:r>
      <w:r w:rsidRPr="004B6F7A">
        <w:rPr>
          <w:b/>
          <w:bCs/>
          <w:i/>
          <w:iCs/>
          <w:color w:val="C00000"/>
          <w:szCs w:val="24"/>
        </w:rPr>
        <w:t>re ayrı ayrı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1"/>
          <w:szCs w:val="24"/>
        </w:rPr>
        <w:t>ş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2"/>
          <w:szCs w:val="24"/>
        </w:rPr>
        <w:t>f</w:t>
      </w:r>
      <w:r w:rsidRPr="004B6F7A">
        <w:rPr>
          <w:b/>
          <w:bCs/>
          <w:i/>
          <w:iCs/>
          <w:color w:val="C00000"/>
          <w:spacing w:val="-2"/>
          <w:szCs w:val="24"/>
        </w:rPr>
        <w:t>fa</w:t>
      </w:r>
      <w:r w:rsidRPr="004B6F7A">
        <w:rPr>
          <w:b/>
          <w:bCs/>
          <w:i/>
          <w:iCs/>
          <w:color w:val="C00000"/>
          <w:szCs w:val="24"/>
        </w:rPr>
        <w:t>f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2"/>
          <w:szCs w:val="24"/>
        </w:rPr>
        <w:t>fö</w:t>
      </w:r>
      <w:r w:rsidRPr="004B6F7A">
        <w:rPr>
          <w:b/>
          <w:bCs/>
          <w:i/>
          <w:iCs/>
          <w:color w:val="C00000"/>
          <w:szCs w:val="24"/>
        </w:rPr>
        <w:t>y do</w:t>
      </w:r>
      <w:r w:rsidRPr="004B6F7A">
        <w:rPr>
          <w:b/>
          <w:bCs/>
          <w:i/>
          <w:iCs/>
          <w:color w:val="C00000"/>
          <w:spacing w:val="-3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ya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 xml:space="preserve">ar 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3"/>
          <w:szCs w:val="24"/>
        </w:rPr>
        <w:t>ç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3"/>
          <w:szCs w:val="24"/>
        </w:rPr>
        <w:t>i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ne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ye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4"/>
          <w:szCs w:val="24"/>
        </w:rPr>
        <w:t>ş</w:t>
      </w:r>
      <w:r w:rsidRPr="004B6F7A">
        <w:rPr>
          <w:b/>
          <w:bCs/>
          <w:i/>
          <w:iCs/>
          <w:color w:val="C00000"/>
          <w:szCs w:val="24"/>
        </w:rPr>
        <w:t>t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ri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pacing w:val="-1"/>
          <w:szCs w:val="24"/>
        </w:rPr>
        <w:t>m</w:t>
      </w:r>
      <w:r w:rsidRPr="004B6F7A">
        <w:rPr>
          <w:b/>
          <w:bCs/>
          <w:i/>
          <w:iCs/>
          <w:color w:val="C00000"/>
          <w:szCs w:val="24"/>
        </w:rPr>
        <w:t>eli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2"/>
          <w:szCs w:val="24"/>
        </w:rPr>
        <w:t>v</w:t>
      </w:r>
      <w:r w:rsidRPr="004B6F7A">
        <w:rPr>
          <w:b/>
          <w:bCs/>
          <w:i/>
          <w:iCs/>
          <w:color w:val="C00000"/>
          <w:szCs w:val="24"/>
        </w:rPr>
        <w:t>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ve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il</w:t>
      </w:r>
      <w:r w:rsidRPr="004B6F7A">
        <w:rPr>
          <w:b/>
          <w:bCs/>
          <w:i/>
          <w:iCs/>
          <w:color w:val="C00000"/>
          <w:szCs w:val="24"/>
        </w:rPr>
        <w:t xml:space="preserve">en 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zCs w:val="24"/>
        </w:rPr>
        <w:t>raya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g</w:t>
      </w:r>
      <w:r w:rsidRPr="004B6F7A">
        <w:rPr>
          <w:b/>
          <w:bCs/>
          <w:i/>
          <w:iCs/>
          <w:color w:val="C00000"/>
          <w:spacing w:val="1"/>
          <w:szCs w:val="24"/>
        </w:rPr>
        <w:t>ö</w:t>
      </w:r>
      <w:r w:rsidRPr="004B6F7A">
        <w:rPr>
          <w:b/>
          <w:bCs/>
          <w:i/>
          <w:iCs/>
          <w:color w:val="C00000"/>
          <w:szCs w:val="24"/>
        </w:rPr>
        <w:t>re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zCs w:val="24"/>
        </w:rPr>
        <w:t>d</w:t>
      </w:r>
      <w:r w:rsidRPr="004B6F7A">
        <w:rPr>
          <w:b/>
          <w:bCs/>
          <w:i/>
          <w:iCs/>
          <w:color w:val="C00000"/>
          <w:spacing w:val="1"/>
          <w:szCs w:val="24"/>
        </w:rPr>
        <w:t>o</w:t>
      </w:r>
      <w:r w:rsidRPr="004B6F7A">
        <w:rPr>
          <w:b/>
          <w:bCs/>
          <w:i/>
          <w:iCs/>
          <w:color w:val="C00000"/>
          <w:spacing w:val="-3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ya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3"/>
          <w:szCs w:val="24"/>
        </w:rPr>
        <w:t>ç</w:t>
      </w:r>
      <w:r w:rsidRPr="004B6F7A">
        <w:rPr>
          <w:b/>
          <w:bCs/>
          <w:i/>
          <w:iCs/>
          <w:color w:val="C00000"/>
          <w:szCs w:val="24"/>
        </w:rPr>
        <w:t>e</w:t>
      </w:r>
      <w:r w:rsidRPr="004B6F7A">
        <w:rPr>
          <w:b/>
          <w:bCs/>
          <w:i/>
          <w:iCs/>
          <w:color w:val="C00000"/>
          <w:spacing w:val="-1"/>
          <w:szCs w:val="24"/>
        </w:rPr>
        <w:t>r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pacing w:val="1"/>
          <w:szCs w:val="24"/>
        </w:rPr>
        <w:t>i</w:t>
      </w:r>
      <w:r w:rsidRPr="004B6F7A">
        <w:rPr>
          <w:b/>
          <w:bCs/>
          <w:i/>
          <w:iCs/>
          <w:color w:val="C00000"/>
          <w:szCs w:val="24"/>
        </w:rPr>
        <w:t>nde</w:t>
      </w:r>
      <w:r w:rsidR="004B6F7A">
        <w:rPr>
          <w:b/>
          <w:bCs/>
          <w:i/>
          <w:iCs/>
          <w:color w:val="C00000"/>
          <w:szCs w:val="24"/>
        </w:rPr>
        <w:t xml:space="preserve"> </w:t>
      </w:r>
      <w:r w:rsidRPr="004B6F7A">
        <w:rPr>
          <w:b/>
          <w:bCs/>
          <w:i/>
          <w:iCs/>
          <w:color w:val="C00000"/>
          <w:spacing w:val="-1"/>
          <w:szCs w:val="24"/>
        </w:rPr>
        <w:t>s</w:t>
      </w:r>
      <w:r w:rsidRPr="004B6F7A">
        <w:rPr>
          <w:b/>
          <w:bCs/>
          <w:i/>
          <w:iCs/>
          <w:color w:val="C00000"/>
          <w:szCs w:val="24"/>
        </w:rPr>
        <w:t>unu</w:t>
      </w:r>
      <w:r w:rsidRPr="004B6F7A">
        <w:rPr>
          <w:b/>
          <w:bCs/>
          <w:i/>
          <w:iCs/>
          <w:color w:val="C00000"/>
          <w:spacing w:val="1"/>
          <w:szCs w:val="24"/>
        </w:rPr>
        <w:t>l</w:t>
      </w:r>
      <w:r w:rsidRPr="004B6F7A">
        <w:rPr>
          <w:b/>
          <w:bCs/>
          <w:i/>
          <w:iCs/>
          <w:color w:val="C00000"/>
          <w:spacing w:val="-1"/>
          <w:szCs w:val="24"/>
        </w:rPr>
        <w:t>m</w:t>
      </w:r>
      <w:r w:rsidRPr="004B6F7A">
        <w:rPr>
          <w:b/>
          <w:bCs/>
          <w:i/>
          <w:iCs/>
          <w:color w:val="C00000"/>
          <w:szCs w:val="24"/>
        </w:rPr>
        <w:t>a</w:t>
      </w:r>
      <w:r w:rsidRPr="004B6F7A">
        <w:rPr>
          <w:b/>
          <w:bCs/>
          <w:i/>
          <w:iCs/>
          <w:color w:val="C00000"/>
          <w:spacing w:val="1"/>
          <w:szCs w:val="24"/>
        </w:rPr>
        <w:t>lı</w:t>
      </w:r>
      <w:r w:rsidRPr="004B6F7A">
        <w:rPr>
          <w:b/>
          <w:bCs/>
          <w:i/>
          <w:iCs/>
          <w:color w:val="C00000"/>
          <w:szCs w:val="24"/>
        </w:rPr>
        <w:t>d</w:t>
      </w:r>
      <w:r w:rsidRPr="004B6F7A">
        <w:rPr>
          <w:b/>
          <w:bCs/>
          <w:i/>
          <w:iCs/>
          <w:color w:val="C00000"/>
          <w:spacing w:val="1"/>
          <w:szCs w:val="24"/>
        </w:rPr>
        <w:t>ı</w:t>
      </w:r>
      <w:r w:rsidRPr="004B6F7A">
        <w:rPr>
          <w:b/>
          <w:bCs/>
          <w:i/>
          <w:iCs/>
          <w:color w:val="C00000"/>
          <w:spacing w:val="-15"/>
          <w:szCs w:val="24"/>
        </w:rPr>
        <w:t>r</w:t>
      </w:r>
      <w:r w:rsidRPr="004B6F7A">
        <w:rPr>
          <w:b/>
          <w:bCs/>
          <w:i/>
          <w:iCs/>
          <w:color w:val="C00000"/>
          <w:szCs w:val="24"/>
        </w:rPr>
        <w:t>.</w:t>
      </w:r>
    </w:p>
    <w:sectPr w:rsidR="00642CA6" w:rsidRPr="00635188" w:rsidSect="00B71D56">
      <w:type w:val="continuous"/>
      <w:pgSz w:w="10800" w:h="14400"/>
      <w:pgMar w:top="580" w:right="580" w:bottom="280" w:left="1340" w:header="708" w:footer="708" w:gutter="0"/>
      <w:cols w:num="2" w:space="708" w:equalWidth="0">
        <w:col w:w="1849" w:space="1179"/>
        <w:col w:w="585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31BF5"/>
    <w:multiLevelType w:val="hybridMultilevel"/>
    <w:tmpl w:val="DC10F2B6"/>
    <w:lvl w:ilvl="0" w:tplc="F4308272">
      <w:start w:val="9"/>
      <w:numFmt w:val="decimal"/>
      <w:lvlText w:val="%1."/>
      <w:lvlJc w:val="left"/>
      <w:pPr>
        <w:tabs>
          <w:tab w:val="num" w:pos="3713"/>
        </w:tabs>
        <w:ind w:left="3713" w:hanging="735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F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F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E44D0"/>
    <w:rsid w:val="00007B6B"/>
    <w:rsid w:val="000D61AF"/>
    <w:rsid w:val="001271B4"/>
    <w:rsid w:val="00134BCE"/>
    <w:rsid w:val="00191DED"/>
    <w:rsid w:val="001C3244"/>
    <w:rsid w:val="00217650"/>
    <w:rsid w:val="0033501E"/>
    <w:rsid w:val="004B6F7A"/>
    <w:rsid w:val="004C0336"/>
    <w:rsid w:val="0051104C"/>
    <w:rsid w:val="0051290D"/>
    <w:rsid w:val="00572AA1"/>
    <w:rsid w:val="005A5100"/>
    <w:rsid w:val="005B1A31"/>
    <w:rsid w:val="006102A4"/>
    <w:rsid w:val="00635188"/>
    <w:rsid w:val="00642CA6"/>
    <w:rsid w:val="006545C4"/>
    <w:rsid w:val="007400C4"/>
    <w:rsid w:val="00777C59"/>
    <w:rsid w:val="007B0F1A"/>
    <w:rsid w:val="00807DA9"/>
    <w:rsid w:val="008108B1"/>
    <w:rsid w:val="00813883"/>
    <w:rsid w:val="0085251F"/>
    <w:rsid w:val="00877896"/>
    <w:rsid w:val="008A7B1E"/>
    <w:rsid w:val="008E7A91"/>
    <w:rsid w:val="008F4F53"/>
    <w:rsid w:val="009B1891"/>
    <w:rsid w:val="009D4207"/>
    <w:rsid w:val="009F187C"/>
    <w:rsid w:val="00AE0A61"/>
    <w:rsid w:val="00B3130E"/>
    <w:rsid w:val="00B36A5E"/>
    <w:rsid w:val="00B71D56"/>
    <w:rsid w:val="00B8695E"/>
    <w:rsid w:val="00BB4E1F"/>
    <w:rsid w:val="00C022BF"/>
    <w:rsid w:val="00C140E7"/>
    <w:rsid w:val="00C34A89"/>
    <w:rsid w:val="00C650BD"/>
    <w:rsid w:val="00D108E9"/>
    <w:rsid w:val="00D51C3F"/>
    <w:rsid w:val="00DE44D0"/>
    <w:rsid w:val="00E53982"/>
    <w:rsid w:val="00EC0896"/>
    <w:rsid w:val="00F4042B"/>
    <w:rsid w:val="00F57B6A"/>
    <w:rsid w:val="00FD409E"/>
    <w:rsid w:val="00FD7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4BD205F8"/>
  <w15:docId w15:val="{1809AACA-F4D2-452E-AC35-277D0494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D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D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k@kamunet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68CEE-5AE1-4E10-8578-63A73D78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Slide 1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subject/>
  <dc:creator>sc</dc:creator>
  <cp:keywords/>
  <dc:description>DocumentCreationInfo</dc:description>
  <cp:lastModifiedBy>NAFI</cp:lastModifiedBy>
  <cp:revision>20</cp:revision>
  <cp:lastPrinted>2021-09-14T09:50:00Z</cp:lastPrinted>
  <dcterms:created xsi:type="dcterms:W3CDTF">2015-07-23T08:21:00Z</dcterms:created>
  <dcterms:modified xsi:type="dcterms:W3CDTF">2022-02-21T20:43:00Z</dcterms:modified>
</cp:coreProperties>
</file>