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598AEE91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5F3E4476" w14:textId="174F3DDB" w:rsidR="008E0BE7" w:rsidRDefault="00D23E2E" w:rsidP="00D23E2E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GÖNYELİ BELEDİYESİNE AİT 3 SOKAK</w:t>
            </w:r>
            <w:r w:rsidR="00F05D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ASFALT KAPLAMA İHALESİ</w:t>
            </w:r>
          </w:p>
          <w:p w14:paraId="540036F7" w14:textId="66622761" w:rsidR="0083712D" w:rsidRDefault="0083712D" w:rsidP="008371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Sarıçizmeli Sokak Asfalt kaplama i</w:t>
            </w:r>
            <w:r w:rsidR="00D23E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alesi</w:t>
            </w:r>
            <w:r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50A5B576" w14:textId="7B113E96" w:rsidR="00D23E2E" w:rsidRDefault="0083712D" w:rsidP="008371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Büyükhan Sokak Asfalt kaplama i</w:t>
            </w:r>
            <w:r w:rsidR="00D23E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alesi</w:t>
            </w:r>
            <w:r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6C3365C" w14:textId="556E6154" w:rsidR="00D23E2E" w:rsidRDefault="0083712D" w:rsidP="00D23E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23E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Öncü Sokak Asfalt kaplama ihalesi</w:t>
            </w:r>
            <w:r w:rsidR="00D23E2E"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22203DF3" w14:textId="6A095EB5" w:rsidR="0083712D" w:rsidRPr="0083712D" w:rsidRDefault="0083712D" w:rsidP="00D23E2E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9F56998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6E0CFA6" w14:textId="2F8EEBB7" w:rsidR="008E0BE7" w:rsidRPr="008A6884" w:rsidRDefault="0083712D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397A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/08/2022</w:t>
            </w:r>
          </w:p>
        </w:tc>
      </w:tr>
      <w:tr w:rsidR="008E0BE7" w:rsidRPr="008A6884" w14:paraId="4D39C8EA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41EF13A8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0BD1EBDA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0F51B92E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32432EDB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3CDDA37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DD583CC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232DE1F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7D862522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566944C6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1F804922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78251BB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6B860609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1E4B7E04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512E324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744A9012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347DC133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0FA27F15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67F20D3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4BF0CBF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FCEB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914AE5B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971CDD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DF3C4A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CCBA1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80C332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13A32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767F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B40E884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%30</w:t>
            </w:r>
          </w:p>
        </w:tc>
        <w:tc>
          <w:tcPr>
            <w:tcW w:w="5804" w:type="dxa"/>
            <w:gridSpan w:val="4"/>
            <w:shd w:val="clear" w:color="auto" w:fill="F2F2F2"/>
          </w:tcPr>
          <w:p w14:paraId="2424D7F6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04BA715D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57698A48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06EAD44F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9DFA09B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13214635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8F284E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550A3C5C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01EEBD9E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7F9BAB63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120AF46C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94F85A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AC787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A9E54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EAA51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8BC1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05AAC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768DD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2CEF7D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</w:p>
          <w:p w14:paraId="2CEC5B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8266C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DBF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9C52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191497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6437C55C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9B58D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AB80E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7CE72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BB7BD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B7A7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E62C5E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3D40FA7D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651A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07F92B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526238B4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D10EB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27AEDBE5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A36A67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1D9D585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38528FC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619C1F6C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263DD0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5F1E2808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2F2A216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5140DE0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4092FA6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302B8A90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3D6E5750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4D18732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3E075A64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3B238E63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5E1A408F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7A9F9A93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116F7D46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7D259A6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26A24A0D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3AFF9157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79778E6B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15B2121D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57F9F568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B48884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18A1AC92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D66122B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%70</w:t>
            </w:r>
          </w:p>
        </w:tc>
        <w:tc>
          <w:tcPr>
            <w:tcW w:w="5804" w:type="dxa"/>
            <w:gridSpan w:val="4"/>
          </w:tcPr>
          <w:p w14:paraId="1FD3A6C8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4E569732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B6D92A3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659F6894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F7BEF3A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40954868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</w:p>
        </w:tc>
        <w:tc>
          <w:tcPr>
            <w:tcW w:w="5070" w:type="dxa"/>
            <w:gridSpan w:val="2"/>
          </w:tcPr>
          <w:p w14:paraId="3A078A6F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2012CBFC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AF32EF4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İşin tutarı ( Parasal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0E5D4606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B53FF91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508017AB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</w:p>
        </w:tc>
        <w:tc>
          <w:tcPr>
            <w:tcW w:w="5070" w:type="dxa"/>
            <w:gridSpan w:val="2"/>
          </w:tcPr>
          <w:p w14:paraId="5D18EB96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6794B27E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0C284B02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00D231A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AC736F9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63B270D5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4E906E6A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15E8CA8D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1EAF483C" w14:textId="77777777" w:rsidR="00EA04FD" w:rsidRDefault="00EA04FD" w:rsidP="007D0BA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804" w:type="dxa"/>
            <w:gridSpan w:val="4"/>
          </w:tcPr>
          <w:p w14:paraId="4572E470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1104F719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4F9F748B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3346D82E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3FE034D4" w14:textId="77777777" w:rsidR="00EA04FD" w:rsidRDefault="00EA04FD" w:rsidP="00EF753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4" w:type="dxa"/>
            <w:gridSpan w:val="4"/>
          </w:tcPr>
          <w:p w14:paraId="175773DF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06883FB2" w14:textId="77777777" w:rsidR="009D0BD6" w:rsidRDefault="009D0BD6">
      <w:pPr>
        <w:rPr>
          <w:rFonts w:ascii="Century Gothic" w:hAnsi="Century Gothic"/>
        </w:rPr>
      </w:pPr>
    </w:p>
    <w:p w14:paraId="34003953" w14:textId="77777777" w:rsidR="009D62D8" w:rsidRDefault="009D62D8">
      <w:pPr>
        <w:rPr>
          <w:rFonts w:ascii="Century Gothic" w:hAnsi="Century Gothic"/>
        </w:rPr>
      </w:pPr>
    </w:p>
    <w:p w14:paraId="07A3FEB2" w14:textId="799BE2F7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Ferruh Dülgeroğlu                             Ahmet Yalçın Benli            </w:t>
      </w:r>
      <w:r w:rsidR="007B609F">
        <w:rPr>
          <w:rFonts w:ascii="Century Gothic" w:hAnsi="Century Gothic"/>
        </w:rPr>
        <w:t xml:space="preserve">  </w:t>
      </w:r>
      <w:r w:rsidR="0016257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        </w:t>
      </w:r>
      <w:r w:rsidR="007B609F">
        <w:rPr>
          <w:rFonts w:ascii="Century Gothic" w:hAnsi="Century Gothic"/>
        </w:rPr>
        <w:t>Hıfzı Avdan</w:t>
      </w:r>
    </w:p>
    <w:p w14:paraId="396EA877" w14:textId="0D3721A2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Gönyeli Belediyesi                             Gönyeli Belediyesi</w:t>
      </w:r>
      <w:r w:rsidR="00244303">
        <w:rPr>
          <w:rFonts w:ascii="Century Gothic" w:hAnsi="Century Gothic"/>
        </w:rPr>
        <w:t xml:space="preserve">     </w:t>
      </w:r>
      <w:r>
        <w:rPr>
          <w:rFonts w:ascii="Century Gothic" w:hAnsi="Century Gothic"/>
        </w:rPr>
        <w:t xml:space="preserve">                  </w:t>
      </w:r>
      <w:r w:rsidR="00244303" w:rsidRPr="007B609F">
        <w:rPr>
          <w:rFonts w:ascii="Century Gothic" w:hAnsi="Century Gothic"/>
          <w:i/>
          <w:iCs/>
        </w:rPr>
        <w:t>İnşaat Encümeni</w:t>
      </w:r>
    </w:p>
    <w:p w14:paraId="6541A0BD" w14:textId="6EC15636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(Müdür)                                       (Belediyte Başkanı)</w:t>
      </w:r>
      <w:r w:rsidR="00EA04FD">
        <w:rPr>
          <w:rFonts w:ascii="Century Gothic" w:hAnsi="Century Gothic"/>
        </w:rPr>
        <w:t xml:space="preserve">  </w:t>
      </w:r>
      <w:r>
        <w:rPr>
          <w:rFonts w:ascii="Century Gothic" w:hAnsi="Century Gothic"/>
        </w:rPr>
        <w:t xml:space="preserve">                           </w:t>
      </w:r>
      <w:r w:rsidR="00244303">
        <w:rPr>
          <w:rFonts w:ascii="Century Gothic" w:hAnsi="Century Gothic"/>
        </w:rPr>
        <w:t>(</w:t>
      </w:r>
      <w:r w:rsidR="00162578">
        <w:rPr>
          <w:rFonts w:ascii="Century Gothic" w:hAnsi="Century Gothic"/>
        </w:rPr>
        <w:t>Başkanı</w:t>
      </w:r>
      <w:r w:rsidR="00244303">
        <w:rPr>
          <w:rFonts w:ascii="Century Gothic" w:hAnsi="Century Gothic"/>
        </w:rPr>
        <w:t>)</w:t>
      </w:r>
    </w:p>
    <w:p w14:paraId="21C065C1" w14:textId="77777777" w:rsidR="009D62D8" w:rsidRDefault="009D62D8">
      <w:pPr>
        <w:rPr>
          <w:rFonts w:ascii="Century Gothic" w:hAnsi="Century Gothic"/>
        </w:rPr>
      </w:pPr>
    </w:p>
    <w:p w14:paraId="6D0C5096" w14:textId="77777777" w:rsidR="00AE6D05" w:rsidRDefault="00AE6D05">
      <w:pPr>
        <w:rPr>
          <w:rFonts w:ascii="Century Gothic" w:hAnsi="Century Gothic"/>
        </w:rPr>
      </w:pPr>
    </w:p>
    <w:p w14:paraId="0C7C8288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3387"/>
    <w:multiLevelType w:val="hybridMultilevel"/>
    <w:tmpl w:val="CA3AC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018536890">
    <w:abstractNumId w:val="0"/>
  </w:num>
  <w:num w:numId="2" w16cid:durableId="1027026536">
    <w:abstractNumId w:val="2"/>
  </w:num>
  <w:num w:numId="3" w16cid:durableId="1778016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7D44"/>
    <w:rsid w:val="0006259E"/>
    <w:rsid w:val="000A54A7"/>
    <w:rsid w:val="000F38DD"/>
    <w:rsid w:val="001029C8"/>
    <w:rsid w:val="001413B0"/>
    <w:rsid w:val="00162578"/>
    <w:rsid w:val="00192E80"/>
    <w:rsid w:val="001A2CA3"/>
    <w:rsid w:val="001D5843"/>
    <w:rsid w:val="001F6D0A"/>
    <w:rsid w:val="001F73DF"/>
    <w:rsid w:val="00215BFC"/>
    <w:rsid w:val="002244EB"/>
    <w:rsid w:val="00237B5A"/>
    <w:rsid w:val="00244303"/>
    <w:rsid w:val="0024736A"/>
    <w:rsid w:val="0026081C"/>
    <w:rsid w:val="002B61C1"/>
    <w:rsid w:val="002B79A9"/>
    <w:rsid w:val="00306345"/>
    <w:rsid w:val="00330CA3"/>
    <w:rsid w:val="00331E57"/>
    <w:rsid w:val="00340D9D"/>
    <w:rsid w:val="00362001"/>
    <w:rsid w:val="003770F8"/>
    <w:rsid w:val="003849FD"/>
    <w:rsid w:val="00397A95"/>
    <w:rsid w:val="003A0D02"/>
    <w:rsid w:val="003D7D22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0551"/>
    <w:rsid w:val="00524AF0"/>
    <w:rsid w:val="00543A2A"/>
    <w:rsid w:val="00551A97"/>
    <w:rsid w:val="00556346"/>
    <w:rsid w:val="00570892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79E2"/>
    <w:rsid w:val="006E1E5B"/>
    <w:rsid w:val="0075363C"/>
    <w:rsid w:val="007A32D8"/>
    <w:rsid w:val="007B0536"/>
    <w:rsid w:val="007B609F"/>
    <w:rsid w:val="007B6B68"/>
    <w:rsid w:val="007C79D3"/>
    <w:rsid w:val="007D0BAD"/>
    <w:rsid w:val="007E0E54"/>
    <w:rsid w:val="007F7C36"/>
    <w:rsid w:val="00833846"/>
    <w:rsid w:val="0083712D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57710"/>
    <w:rsid w:val="00A76BF0"/>
    <w:rsid w:val="00A80E08"/>
    <w:rsid w:val="00AB11F8"/>
    <w:rsid w:val="00AB18FC"/>
    <w:rsid w:val="00AC32B2"/>
    <w:rsid w:val="00AE6D05"/>
    <w:rsid w:val="00B1422E"/>
    <w:rsid w:val="00B314D4"/>
    <w:rsid w:val="00B869F8"/>
    <w:rsid w:val="00BC62ED"/>
    <w:rsid w:val="00C13B2E"/>
    <w:rsid w:val="00C62C78"/>
    <w:rsid w:val="00CD05F1"/>
    <w:rsid w:val="00CD3496"/>
    <w:rsid w:val="00D23E2E"/>
    <w:rsid w:val="00D34A53"/>
    <w:rsid w:val="00D50187"/>
    <w:rsid w:val="00D8626D"/>
    <w:rsid w:val="00DB5992"/>
    <w:rsid w:val="00DC02C3"/>
    <w:rsid w:val="00E0434D"/>
    <w:rsid w:val="00E668F6"/>
    <w:rsid w:val="00E97F46"/>
    <w:rsid w:val="00EA04FD"/>
    <w:rsid w:val="00EA7699"/>
    <w:rsid w:val="00EB1539"/>
    <w:rsid w:val="00EE1030"/>
    <w:rsid w:val="00EF7531"/>
    <w:rsid w:val="00F05D66"/>
    <w:rsid w:val="00F512BB"/>
    <w:rsid w:val="00F741C4"/>
    <w:rsid w:val="00FA09AA"/>
    <w:rsid w:val="00FA0CBC"/>
    <w:rsid w:val="00FB757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B864B"/>
  <w15:docId w15:val="{9BC2B8BD-7F0C-476C-9565-B36302AD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eGrid">
    <w:name w:val="Table Grid"/>
    <w:basedOn w:val="TableNormal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0A54A7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0F339-6B82-4F8A-AD47-F35862D4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FERRUH DULGEROGLU</cp:lastModifiedBy>
  <cp:revision>6</cp:revision>
  <cp:lastPrinted>2019-07-25T06:42:00Z</cp:lastPrinted>
  <dcterms:created xsi:type="dcterms:W3CDTF">2022-08-09T11:01:00Z</dcterms:created>
  <dcterms:modified xsi:type="dcterms:W3CDTF">2022-08-12T05:41:00Z</dcterms:modified>
</cp:coreProperties>
</file>